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F9" w:rsidRPr="0014103C" w:rsidRDefault="006C7FF9" w:rsidP="006C7FF9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noProof/>
          <w:sz w:val="20"/>
          <w:szCs w:val="20"/>
          <w:lang w:val="ru-RU"/>
        </w:rPr>
      </w:pPr>
      <w:r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ru-RU"/>
        </w:rPr>
        <w:t>МОДЕЛ УГОВОРА</w:t>
      </w:r>
    </w:p>
    <w:p w:rsidR="00444621" w:rsidRPr="0014103C" w:rsidRDefault="00444621" w:rsidP="0044462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Горива </w:t>
      </w:r>
      <w:r w:rsidRPr="0014103C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4103C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Евро дизел и евро премијум БМБ </w:t>
      </w:r>
      <w:r w:rsidRPr="0014103C">
        <w:rPr>
          <w:rFonts w:asciiTheme="minorHAnsi" w:hAnsiTheme="minorHAnsi" w:cstheme="minorHAnsi"/>
          <w:b/>
          <w:noProof/>
          <w:sz w:val="20"/>
          <w:szCs w:val="20"/>
        </w:rPr>
        <w:t>95 – преузимање путем кредитних картица</w:t>
      </w:r>
    </w:p>
    <w:p w:rsidR="006C7FF9" w:rsidRPr="0014103C" w:rsidRDefault="006C7FF9" w:rsidP="006C7FF9">
      <w:pPr>
        <w:ind w:left="2880" w:firstLine="72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6C7FF9" w:rsidRPr="0014103C" w:rsidRDefault="006C7FF9" w:rsidP="006C7FF9">
      <w:pPr>
        <w:suppressAutoHyphens/>
        <w:rPr>
          <w:rFonts w:asciiTheme="minorHAnsi" w:hAnsiTheme="minorHAnsi" w:cstheme="minorHAnsi"/>
          <w:sz w:val="20"/>
          <w:szCs w:val="20"/>
          <w:lang w:val="ru-RU"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Уговорне стране:</w:t>
      </w:r>
    </w:p>
    <w:p w:rsidR="006C7FF9" w:rsidRPr="0014103C" w:rsidRDefault="006C7FF9" w:rsidP="006C7FF9">
      <w:pPr>
        <w:ind w:right="360"/>
        <w:jc w:val="both"/>
        <w:rPr>
          <w:rFonts w:asciiTheme="minorHAnsi" w:hAnsiTheme="minorHAnsi" w:cstheme="minorHAnsi"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Специјална болница за рехабилитацију “Рибарска Бања”</w:t>
      </w:r>
      <w:r w:rsidR="00593AE9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, </w:t>
      </w:r>
      <w:r w:rsidR="00593AE9">
        <w:rPr>
          <w:rFonts w:asciiTheme="minorHAnsi" w:hAnsiTheme="minorHAnsi" w:cstheme="minorHAnsi"/>
          <w:sz w:val="20"/>
          <w:szCs w:val="20"/>
          <w:lang w:eastAsia="ar-SA"/>
        </w:rPr>
        <w:t>Краља Петра првог 176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, 37205 Рибарска Бања, коју  заступа </w:t>
      </w:r>
      <w:r w:rsidR="00877BE9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в.д. 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директор</w:t>
      </w:r>
      <w:r w:rsidR="00877BE9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а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др Душан Шокорац  (у даљем тексту: </w:t>
      </w:r>
      <w:proofErr w:type="spellStart"/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), порески идентификациони број</w:t>
      </w:r>
      <w:r w:rsidR="009861F5" w:rsidRPr="0014103C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100319756; матични број</w:t>
      </w:r>
      <w:r w:rsidR="009861F5" w:rsidRPr="0014103C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07144091; текући рачун број 840-85667-80 Управа за трезор, и </w:t>
      </w:r>
    </w:p>
    <w:p w:rsidR="006C7FF9" w:rsidRPr="0014103C" w:rsidRDefault="006C7FF9" w:rsidP="006C7FF9">
      <w:pPr>
        <w:suppressAutoHyphens/>
        <w:ind w:right="360"/>
        <w:jc w:val="both"/>
        <w:rPr>
          <w:rFonts w:asciiTheme="minorHAnsi" w:hAnsiTheme="minorHAnsi" w:cstheme="minorHAnsi"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______________________________________________, из ____________ улица __________________________ бр. _____, кога заступа директор </w:t>
      </w:r>
      <w:r w:rsidRPr="0014103C">
        <w:rPr>
          <w:rFonts w:asciiTheme="minorHAnsi" w:hAnsiTheme="minorHAnsi" w:cstheme="minorHAnsi"/>
          <w:sz w:val="20"/>
          <w:szCs w:val="20"/>
          <w:lang w:val="ru-RU" w:eastAsia="ar-SA"/>
        </w:rPr>
        <w:t xml:space="preserve">  ___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_____________________ (у даљем тексту: 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Продавац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), порески идентификациони број ________________</w:t>
      </w:r>
      <w:r w:rsidRPr="0014103C">
        <w:rPr>
          <w:rFonts w:asciiTheme="minorHAnsi" w:hAnsiTheme="minorHAnsi" w:cstheme="minorHAnsi"/>
          <w:sz w:val="20"/>
          <w:szCs w:val="20"/>
          <w:lang w:val="sr-Latn-CS" w:eastAsia="ar-SA"/>
        </w:rPr>
        <w:t xml:space="preserve">; 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матични број _____________; текући рачун </w:t>
      </w:r>
      <w:r w:rsidR="00D55045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број 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______________________ код __________ банке.</w:t>
      </w:r>
    </w:p>
    <w:p w:rsidR="006C7FF9" w:rsidRPr="0014103C" w:rsidRDefault="006C7FF9" w:rsidP="006C7FF9">
      <w:pPr>
        <w:suppressAutoHyphens/>
        <w:ind w:right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eastAsia="ar-SA"/>
        </w:rPr>
        <w:t>Подизвођач</w:t>
      </w:r>
      <w:proofErr w:type="gramStart"/>
      <w:r w:rsidRPr="0014103C">
        <w:rPr>
          <w:rFonts w:asciiTheme="minorHAnsi" w:hAnsiTheme="minorHAnsi" w:cstheme="minorHAnsi"/>
          <w:sz w:val="20"/>
          <w:szCs w:val="20"/>
          <w:lang w:eastAsia="ar-SA"/>
        </w:rPr>
        <w:t>:_</w:t>
      </w:r>
      <w:proofErr w:type="gramEnd"/>
      <w:r w:rsidRPr="0014103C">
        <w:rPr>
          <w:rFonts w:asciiTheme="minorHAnsi" w:hAnsiTheme="minorHAnsi" w:cstheme="minorHAnsi"/>
          <w:sz w:val="20"/>
          <w:szCs w:val="20"/>
          <w:lang w:eastAsia="ar-SA"/>
        </w:rPr>
        <w:t>______________________________________________________________________________</w:t>
      </w:r>
    </w:p>
    <w:p w:rsidR="006C7FF9" w:rsidRPr="0014103C" w:rsidRDefault="006C7FF9" w:rsidP="006C7FF9">
      <w:pPr>
        <w:suppressAutoHyphens/>
        <w:rPr>
          <w:rFonts w:asciiTheme="minorHAnsi" w:hAnsiTheme="minorHAnsi" w:cstheme="minorHAnsi"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Члан групе понуђача: _____________________________________________________________</w:t>
      </w:r>
      <w:r w:rsidR="00525BC6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_______________________________</w:t>
      </w:r>
    </w:p>
    <w:p w:rsidR="006C7FF9" w:rsidRPr="0014103C" w:rsidRDefault="006C7FF9" w:rsidP="006C7FF9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Члан 1.</w:t>
      </w:r>
    </w:p>
    <w:p w:rsidR="006C7FF9" w:rsidRPr="0014103C" w:rsidRDefault="006C7FF9" w:rsidP="006C7FF9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Уговорне стране констатују:</w:t>
      </w:r>
    </w:p>
    <w:p w:rsidR="006C7FF9" w:rsidRPr="0014103C" w:rsidRDefault="00542B2D" w:rsidP="006C7FF9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Да је Купац 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на основу одредаба Закона о јавним набавкама („Сл.</w:t>
      </w:r>
      <w:r w:rsidR="002F4E06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>гласник РС“, бр.</w:t>
      </w:r>
      <w:r w:rsidR="003941F2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C571D3" w:rsidRPr="0014103C">
        <w:rPr>
          <w:rFonts w:asciiTheme="minorHAnsi" w:hAnsiTheme="minorHAnsi" w:cstheme="minorHAnsi"/>
          <w:sz w:val="20"/>
          <w:szCs w:val="20"/>
        </w:rPr>
        <w:t>91/2019</w:t>
      </w:r>
      <w:r w:rsidR="006F58F9" w:rsidRPr="0014103C">
        <w:rPr>
          <w:rFonts w:asciiTheme="minorHAnsi" w:hAnsiTheme="minorHAnsi" w:cstheme="minorHAnsi"/>
          <w:sz w:val="20"/>
          <w:szCs w:val="20"/>
        </w:rPr>
        <w:t xml:space="preserve"> и 92/2023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), спровео јавну набавку </w:t>
      </w:r>
      <w:r w:rsidR="0014103C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број </w:t>
      </w:r>
      <w:r w:rsidR="0014103C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21/2</w:t>
      </w:r>
      <w:r w:rsidR="00593AE9">
        <w:rPr>
          <w:rFonts w:asciiTheme="minorHAnsi" w:hAnsiTheme="minorHAnsi" w:cstheme="minorHAnsi"/>
          <w:b/>
          <w:sz w:val="20"/>
          <w:szCs w:val="20"/>
          <w:lang w:val="sr-Cyrl-CS"/>
        </w:rPr>
        <w:t>5</w:t>
      </w:r>
      <w:r w:rsidR="0014103C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proofErr w:type="gramStart"/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>у  отвореном</w:t>
      </w:r>
      <w:proofErr w:type="gramEnd"/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поступку чији је предмет </w:t>
      </w:r>
      <w:proofErr w:type="spellStart"/>
      <w:r w:rsidR="009B38F2" w:rsidRPr="0014103C">
        <w:rPr>
          <w:rFonts w:asciiTheme="minorHAnsi" w:hAnsiTheme="minorHAnsi" w:cstheme="minorHAnsi"/>
          <w:b/>
          <w:sz w:val="20"/>
          <w:szCs w:val="20"/>
        </w:rPr>
        <w:t>набавка</w:t>
      </w:r>
      <w:proofErr w:type="spellEnd"/>
      <w:r w:rsidR="009B38F2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9B38F2" w:rsidRPr="0014103C">
        <w:rPr>
          <w:rFonts w:asciiTheme="minorHAnsi" w:hAnsiTheme="minorHAnsi" w:cstheme="minorHAnsi"/>
          <w:b/>
          <w:sz w:val="20"/>
          <w:szCs w:val="20"/>
        </w:rPr>
        <w:t>Горива</w:t>
      </w:r>
      <w:proofErr w:type="spellEnd"/>
      <w:r w:rsidR="006C7FF9" w:rsidRPr="0014103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7FF9" w:rsidRPr="0014103C">
        <w:rPr>
          <w:rFonts w:asciiTheme="minorHAnsi" w:hAnsiTheme="minorHAnsi" w:cstheme="minorHAnsi"/>
          <w:b/>
          <w:noProof/>
          <w:sz w:val="20"/>
          <w:szCs w:val="20"/>
        </w:rPr>
        <w:t>Евро дизел и евро премијум БМ</w:t>
      </w:r>
      <w:r w:rsidR="0014103C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Б </w:t>
      </w:r>
      <w:r w:rsidR="00877BE9" w:rsidRPr="0014103C">
        <w:rPr>
          <w:rFonts w:asciiTheme="minorHAnsi" w:hAnsiTheme="minorHAnsi" w:cstheme="minorHAnsi"/>
          <w:b/>
          <w:noProof/>
          <w:sz w:val="20"/>
          <w:szCs w:val="20"/>
        </w:rPr>
        <w:t>95 – преузимање путем кредитних</w:t>
      </w:r>
      <w:r w:rsidR="00C571D3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 картица</w:t>
      </w:r>
      <w:r w:rsidR="006C7FF9" w:rsidRPr="0014103C">
        <w:rPr>
          <w:rFonts w:asciiTheme="minorHAnsi" w:hAnsiTheme="minorHAnsi" w:cstheme="minorHAnsi"/>
          <w:b/>
          <w:noProof/>
          <w:sz w:val="20"/>
          <w:szCs w:val="20"/>
        </w:rPr>
        <w:t>.</w:t>
      </w:r>
    </w:p>
    <w:p w:rsidR="00E1154F" w:rsidRPr="0014103C" w:rsidRDefault="003D3F81" w:rsidP="00E1154F">
      <w:pPr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   - да понуда П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родавца у потпуности одговара техничким спецификацијама из конкурсне документације, које се налазе у прилогу уговора и саставни су део овог уговора.</w:t>
      </w:r>
    </w:p>
    <w:p w:rsidR="00E1154F" w:rsidRPr="0014103C" w:rsidRDefault="003D3F81" w:rsidP="00E1154F">
      <w:pPr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   - да је Купац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у складу са чл.</w:t>
      </w:r>
      <w:r w:rsidR="00C571D3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1</w:t>
      </w:r>
      <w:r w:rsidR="00C571D3" w:rsidRPr="0014103C">
        <w:rPr>
          <w:rFonts w:asciiTheme="minorHAnsi" w:hAnsiTheme="minorHAnsi" w:cstheme="minorHAnsi"/>
          <w:noProof/>
          <w:sz w:val="20"/>
          <w:szCs w:val="20"/>
        </w:rPr>
        <w:t>46</w:t>
      </w:r>
      <w:r w:rsidR="00982EA4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. Закона</w:t>
      </w:r>
      <w:r w:rsidR="00C571D3" w:rsidRPr="0014103C">
        <w:rPr>
          <w:rFonts w:asciiTheme="minorHAnsi" w:hAnsiTheme="minorHAnsi" w:cstheme="minorHAnsi"/>
          <w:noProof/>
          <w:sz w:val="20"/>
          <w:szCs w:val="20"/>
        </w:rPr>
        <w:t xml:space="preserve"> o јавним набавкама</w:t>
      </w:r>
      <w:r w:rsidR="00982EA4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, на основу понуде П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родавца и одлуке о додели уговор</w:t>
      </w:r>
      <w:r w:rsidR="00D55045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а бр. ________ од _________ године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изабрао </w:t>
      </w:r>
      <w:r w:rsidR="005D029D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Продавца за испоруку до</w:t>
      </w:r>
      <w:r w:rsidR="003A6FC0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бара – </w:t>
      </w:r>
      <w:r w:rsidR="003A6FC0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A6FC0" w:rsidRPr="0014103C">
        <w:rPr>
          <w:rFonts w:asciiTheme="minorHAnsi" w:hAnsiTheme="minorHAnsi" w:cstheme="minorHAnsi"/>
          <w:b/>
          <w:noProof/>
          <w:sz w:val="20"/>
          <w:szCs w:val="20"/>
        </w:rPr>
        <w:t>Евро дизел и евро премијум БМ</w:t>
      </w:r>
      <w:r w:rsidR="0014103C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Б </w:t>
      </w:r>
      <w:r w:rsidR="00877BE9" w:rsidRPr="0014103C">
        <w:rPr>
          <w:rFonts w:asciiTheme="minorHAnsi" w:hAnsiTheme="minorHAnsi" w:cstheme="minorHAnsi"/>
          <w:b/>
          <w:noProof/>
          <w:sz w:val="20"/>
          <w:szCs w:val="20"/>
        </w:rPr>
        <w:t>95 – преузимање путем кредитних</w:t>
      </w:r>
      <w:r w:rsidR="003A6FC0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 кар</w:t>
      </w:r>
      <w:r w:rsidR="00C571D3" w:rsidRPr="0014103C">
        <w:rPr>
          <w:rFonts w:asciiTheme="minorHAnsi" w:hAnsiTheme="minorHAnsi" w:cstheme="minorHAnsi"/>
          <w:b/>
          <w:noProof/>
          <w:sz w:val="20"/>
          <w:szCs w:val="20"/>
        </w:rPr>
        <w:t>тица</w:t>
      </w:r>
      <w:r w:rsidR="00E1154F" w:rsidRPr="0014103C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noProof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noProof/>
          <w:sz w:val="20"/>
          <w:szCs w:val="20"/>
        </w:rPr>
        <w:t>Члан 2.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2.1.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Предмет овог уговора је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куповина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</w:t>
      </w:r>
      <w:r w:rsidR="006C46A4" w:rsidRPr="0014103C">
        <w:rPr>
          <w:rFonts w:asciiTheme="minorHAnsi" w:hAnsiTheme="minorHAnsi" w:cstheme="minorHAnsi"/>
          <w:sz w:val="20"/>
          <w:szCs w:val="20"/>
        </w:rPr>
        <w:t>афтних</w:t>
      </w:r>
      <w:proofErr w:type="spellEnd"/>
      <w:r w:rsidR="006C46A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C46A4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6C46A4" w:rsidRPr="0014103C">
        <w:rPr>
          <w:rFonts w:asciiTheme="minorHAnsi" w:hAnsiTheme="minorHAnsi" w:cstheme="minorHAnsi"/>
          <w:sz w:val="20"/>
          <w:szCs w:val="20"/>
        </w:rPr>
        <w:t xml:space="preserve"> - </w:t>
      </w:r>
      <w:r w:rsidR="0014103C" w:rsidRPr="0014103C">
        <w:rPr>
          <w:rFonts w:asciiTheme="minorHAnsi" w:hAnsiTheme="minorHAnsi" w:cstheme="minorHAnsi"/>
          <w:noProof/>
          <w:sz w:val="20"/>
          <w:szCs w:val="20"/>
        </w:rPr>
        <w:t xml:space="preserve">Евро дизел и евро премијум БМБ </w:t>
      </w:r>
      <w:r w:rsidR="006C46A4" w:rsidRPr="0014103C">
        <w:rPr>
          <w:rFonts w:asciiTheme="minorHAnsi" w:hAnsiTheme="minorHAnsi" w:cstheme="minorHAnsi"/>
          <w:noProof/>
          <w:sz w:val="20"/>
          <w:szCs w:val="20"/>
        </w:rPr>
        <w:t>95</w:t>
      </w:r>
      <w:r w:rsidR="006C46A4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proofErr w:type="spellStart"/>
      <w:r w:rsidR="00877BE9" w:rsidRPr="0014103C">
        <w:rPr>
          <w:rFonts w:asciiTheme="minorHAnsi" w:hAnsiTheme="minorHAnsi" w:cstheme="minorHAnsi"/>
          <w:sz w:val="20"/>
          <w:szCs w:val="20"/>
        </w:rPr>
        <w:t>путем</w:t>
      </w:r>
      <w:proofErr w:type="spellEnd"/>
      <w:r w:rsidR="00877BE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77BE9" w:rsidRPr="0014103C">
        <w:rPr>
          <w:rFonts w:asciiTheme="minorHAnsi" w:hAnsiTheme="minorHAnsi" w:cstheme="minorHAnsi"/>
          <w:sz w:val="20"/>
          <w:szCs w:val="20"/>
        </w:rPr>
        <w:t>кредитних</w:t>
      </w:r>
      <w:proofErr w:type="spellEnd"/>
      <w:r w:rsidR="00ED76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D7657" w:rsidRPr="0014103C">
        <w:rPr>
          <w:rFonts w:asciiTheme="minorHAnsi" w:hAnsiTheme="minorHAnsi" w:cstheme="minorHAnsi"/>
          <w:sz w:val="20"/>
          <w:szCs w:val="20"/>
        </w:rPr>
        <w:t>картица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гориво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, на бензинским 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станицама-малопродајним објектима Продавца</w:t>
      </w:r>
      <w:r w:rsidRPr="0014103C">
        <w:rPr>
          <w:rFonts w:asciiTheme="minorHAnsi" w:hAnsiTheme="minorHAnsi" w:cstheme="minorHAnsi"/>
          <w:sz w:val="20"/>
          <w:szCs w:val="20"/>
        </w:rPr>
        <w:t>,</w:t>
      </w:r>
      <w:r w:rsidR="005D029D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а за потребе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Купца.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2.2.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Списак бензинских станица </w:t>
      </w:r>
      <w:r w:rsidRPr="0014103C">
        <w:rPr>
          <w:rFonts w:asciiTheme="minorHAnsi" w:hAnsiTheme="minorHAnsi" w:cstheme="minorHAnsi"/>
          <w:sz w:val="20"/>
          <w:szCs w:val="20"/>
        </w:rPr>
        <w:t>П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родавца на којима Купац преузима нафтне деривате у своја возила коришћењем Картице</w:t>
      </w:r>
      <w:proofErr w:type="gramStart"/>
      <w:r w:rsidRPr="0014103C">
        <w:rPr>
          <w:rFonts w:asciiTheme="minorHAnsi" w:hAnsiTheme="minorHAnsi" w:cstheme="minorHAnsi"/>
          <w:sz w:val="20"/>
          <w:szCs w:val="20"/>
          <w:lang w:val="pl-PL"/>
        </w:rPr>
        <w:t>,  представља</w:t>
      </w:r>
      <w:proofErr w:type="gramEnd"/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 саставни део овог Уговора.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2.3.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достави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потписан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печатом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оверен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списак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својих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моторних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регистарским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бројевима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–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називом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корисника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врстом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куповати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станицама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представља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саставни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део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lastRenderedPageBreak/>
        <w:t>2.4.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Купац се обавезује да за свако своје возило од Продавца купује искључиво гориво наведено у спецификацији из пре</w:t>
      </w:r>
      <w:r w:rsidRPr="0014103C">
        <w:rPr>
          <w:rFonts w:asciiTheme="minorHAnsi" w:hAnsiTheme="minorHAnsi" w:cstheme="minorHAnsi"/>
          <w:sz w:val="20"/>
          <w:szCs w:val="20"/>
        </w:rPr>
        <w:t>т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ходног става.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proofErr w:type="spellStart"/>
      <w:proofErr w:type="gramStart"/>
      <w:r w:rsidRPr="0014103C">
        <w:rPr>
          <w:rFonts w:asciiTheme="minorHAnsi" w:hAnsiTheme="minorHAnsi" w:cstheme="minorHAnsi"/>
          <w:b/>
          <w:sz w:val="20"/>
          <w:szCs w:val="20"/>
        </w:rPr>
        <w:t>Члан</w:t>
      </w:r>
      <w:proofErr w:type="spellEnd"/>
      <w:r w:rsidRPr="0014103C">
        <w:rPr>
          <w:rFonts w:asciiTheme="minorHAnsi" w:hAnsiTheme="minorHAnsi" w:cstheme="minorHAnsi"/>
          <w:b/>
          <w:sz w:val="20"/>
          <w:szCs w:val="20"/>
        </w:rPr>
        <w:t xml:space="preserve"> 3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  <w:proofErr w:type="gramEnd"/>
    </w:p>
    <w:p w:rsidR="00E1154F" w:rsidRPr="0014103C" w:rsidRDefault="00ED7657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3.</w:t>
      </w:r>
      <w:r w:rsidR="00170AC6" w:rsidRPr="0014103C">
        <w:rPr>
          <w:rFonts w:asciiTheme="minorHAnsi" w:hAnsiTheme="minorHAnsi" w:cstheme="minorHAnsi"/>
          <w:b/>
          <w:sz w:val="20"/>
          <w:szCs w:val="20"/>
        </w:rPr>
        <w:t>1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утврђују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одлукама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складу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законом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подзаконским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актима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D7657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3.</w:t>
      </w:r>
      <w:r w:rsidR="00170AC6" w:rsidRPr="0014103C">
        <w:rPr>
          <w:rFonts w:asciiTheme="minorHAnsi" w:hAnsiTheme="minorHAnsi" w:cstheme="minorHAnsi"/>
          <w:b/>
          <w:sz w:val="20"/>
          <w:szCs w:val="20"/>
        </w:rPr>
        <w:t>2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важеће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дан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преузимања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робе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бензинским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станицама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>.</w:t>
      </w:r>
    </w:p>
    <w:p w:rsidR="00635FE1" w:rsidRPr="0014103C" w:rsidRDefault="00ED7657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3.</w:t>
      </w:r>
      <w:r w:rsidR="008F790E" w:rsidRPr="0014103C">
        <w:rPr>
          <w:rFonts w:asciiTheme="minorHAnsi" w:hAnsiTheme="minorHAnsi" w:cstheme="minorHAnsi"/>
          <w:b/>
          <w:sz w:val="20"/>
          <w:szCs w:val="20"/>
        </w:rPr>
        <w:t>3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мењају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одлукама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складу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кретањем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тржишту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Републици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Србији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proofErr w:type="spellStart"/>
      <w:proofErr w:type="gramStart"/>
      <w:r w:rsidRPr="0014103C">
        <w:rPr>
          <w:rFonts w:asciiTheme="minorHAnsi" w:hAnsiTheme="minorHAnsi" w:cstheme="minorHAnsi"/>
          <w:b/>
          <w:sz w:val="20"/>
          <w:szCs w:val="20"/>
        </w:rPr>
        <w:t>Члан</w:t>
      </w:r>
      <w:proofErr w:type="spellEnd"/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 4.</w:t>
      </w:r>
      <w:proofErr w:type="gramEnd"/>
    </w:p>
    <w:p w:rsidR="00310818" w:rsidRPr="0014103C" w:rsidRDefault="00310818" w:rsidP="008F790E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4.1.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Купцу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обезбеди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сву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потребну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документацију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која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односи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евиденцију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извештавање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преузетом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гориву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уз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достављање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рачуна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или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посебан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захтев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310818" w:rsidRPr="0014103C" w:rsidRDefault="00310818" w:rsidP="008F790E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4.2.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мора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има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могућност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електронске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евиденције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издавања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наплате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горива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свако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возило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коме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издаје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</w:t>
      </w:r>
      <w:r w:rsidRPr="0014103C">
        <w:rPr>
          <w:rFonts w:asciiTheme="minorHAnsi" w:hAnsiTheme="minorHAnsi" w:cstheme="minorHAnsi"/>
          <w:sz w:val="20"/>
          <w:szCs w:val="20"/>
        </w:rPr>
        <w:t>ориво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Pr="0014103C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евиденцију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мора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има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могућност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уноса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податка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регистарском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броју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датуму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времену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стању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километраже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коме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издаје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гориво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8F790E" w:rsidRPr="0014103C" w:rsidRDefault="008F790E" w:rsidP="00310818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310818" w:rsidRPr="0014103C">
        <w:rPr>
          <w:rFonts w:asciiTheme="minorHAnsi" w:hAnsiTheme="minorHAnsi" w:cstheme="minorHAnsi"/>
          <w:b/>
          <w:sz w:val="20"/>
          <w:szCs w:val="20"/>
        </w:rPr>
        <w:t>4.3</w:t>
      </w:r>
      <w:r w:rsidR="00310818" w:rsidRPr="0014103C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свако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обавезна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кредитна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картица</w:t>
      </w:r>
      <w:proofErr w:type="spellEnd"/>
      <w:r w:rsidR="00310818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5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5.1.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Картица је средство евидентирања купопродајних трансакција нафтних деривата које врши Купац.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5.2.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издају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након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потписивања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сагласно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Захтеву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Спецификацији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издавање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чине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саставни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део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6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6.1.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Купцу се утвр</w:t>
      </w:r>
      <w:r w:rsidRPr="0014103C">
        <w:rPr>
          <w:rFonts w:asciiTheme="minorHAnsi" w:hAnsiTheme="minorHAnsi" w:cstheme="minorHAnsi"/>
          <w:sz w:val="20"/>
          <w:szCs w:val="20"/>
        </w:rPr>
        <w:t>ђ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ује дневни и/или месечни лимит по свакој Картици, на основу достављених података од стране Купца.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6.2.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Уговорне стране су дужне да изврше примопредају Картица, о чему се саставља Записник који потписују овлашћени представници обе </w:t>
      </w:r>
      <w:r w:rsidRPr="0014103C">
        <w:rPr>
          <w:rFonts w:asciiTheme="minorHAnsi" w:hAnsiTheme="minorHAnsi" w:cstheme="minorHAnsi"/>
          <w:sz w:val="20"/>
          <w:szCs w:val="20"/>
        </w:rPr>
        <w:t>у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говорне стране.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7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Купац се обавезује да Картице чува са дужном пажњом да не би дошло до злоупотребе или губитка. 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Купац се обавезује да у случају губитка, крађе или уништења Картице, о </w:t>
      </w:r>
      <w:proofErr w:type="gramStart"/>
      <w:r w:rsidRPr="0014103C">
        <w:rPr>
          <w:rFonts w:asciiTheme="minorHAnsi" w:hAnsiTheme="minorHAnsi" w:cstheme="minorHAnsi"/>
          <w:sz w:val="20"/>
          <w:szCs w:val="20"/>
          <w:lang w:val="pl-PL"/>
        </w:rPr>
        <w:t>томе  без</w:t>
      </w:r>
      <w:proofErr w:type="gramEnd"/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 одлагања обавести Продавца у писаној форми.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Продавац се обавезује да по пријему обавештења о губитку, кра</w:t>
      </w:r>
      <w:r w:rsidRPr="0014103C">
        <w:rPr>
          <w:rFonts w:asciiTheme="minorHAnsi" w:hAnsiTheme="minorHAnsi" w:cstheme="minorHAnsi"/>
          <w:sz w:val="20"/>
          <w:szCs w:val="20"/>
        </w:rPr>
        <w:t>ђ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и или уништењу</w:t>
      </w:r>
      <w:r w:rsidR="001A4E78"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 картице, исту утврди неважећом</w:t>
      </w:r>
      <w:r w:rsidR="001A4E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1A4E78" w:rsidRPr="0014103C">
        <w:rPr>
          <w:rFonts w:asciiTheme="minorHAnsi" w:hAnsiTheme="minorHAnsi" w:cstheme="minorHAnsi"/>
          <w:sz w:val="20"/>
          <w:szCs w:val="20"/>
          <w:lang w:val="sr-Cyrl-CS"/>
        </w:rPr>
        <w:t>одмах а најкасније у року од 24 часа.</w:t>
      </w:r>
    </w:p>
    <w:p w:rsidR="00D55045" w:rsidRDefault="00E1154F" w:rsidP="0050148E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7.4.</w:t>
      </w:r>
      <w:r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раскида-непродужавања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дужан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врати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593AE9" w:rsidRPr="00DE7146" w:rsidRDefault="00593AE9" w:rsidP="0050148E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lastRenderedPageBreak/>
        <w:t>Члан 8.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8.1.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Уколико се Купац не придржава одредаба овог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, Продавац задржава право блокирања и одузимања свих издатих Картица.                               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 xml:space="preserve">                                                              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Члан 9.</w:t>
      </w:r>
    </w:p>
    <w:p w:rsidR="00310818" w:rsidRPr="0014103C" w:rsidRDefault="00341874" w:rsidP="0034187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9.1.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плаћа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испоручене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количине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ценама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преузимања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бензинској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основу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рачуна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уплатом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текући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рачун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број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_______</w:t>
      </w:r>
      <w:r w:rsidR="00310818" w:rsidRPr="0014103C">
        <w:rPr>
          <w:rFonts w:asciiTheme="minorHAnsi" w:hAnsiTheme="minorHAnsi" w:cstheme="minorHAnsi"/>
          <w:sz w:val="20"/>
          <w:szCs w:val="20"/>
        </w:rPr>
        <w:t xml:space="preserve">___________ </w:t>
      </w:r>
      <w:proofErr w:type="spellStart"/>
      <w:r w:rsidR="00310818" w:rsidRPr="0014103C">
        <w:rPr>
          <w:rFonts w:asciiTheme="minorHAnsi" w:hAnsiTheme="minorHAnsi" w:cstheme="minorHAnsi"/>
          <w:sz w:val="20"/>
          <w:szCs w:val="20"/>
        </w:rPr>
        <w:t>код</w:t>
      </w:r>
      <w:proofErr w:type="spellEnd"/>
      <w:r w:rsidR="00310818" w:rsidRPr="0014103C">
        <w:rPr>
          <w:rFonts w:asciiTheme="minorHAnsi" w:hAnsiTheme="minorHAnsi" w:cstheme="minorHAnsi"/>
          <w:sz w:val="20"/>
          <w:szCs w:val="20"/>
        </w:rPr>
        <w:t xml:space="preserve"> ______________ </w:t>
      </w:r>
      <w:proofErr w:type="spellStart"/>
      <w:r w:rsidR="00310818" w:rsidRPr="0014103C">
        <w:rPr>
          <w:rFonts w:asciiTheme="minorHAnsi" w:hAnsiTheme="minorHAnsi" w:cstheme="minorHAnsi"/>
          <w:sz w:val="20"/>
          <w:szCs w:val="20"/>
        </w:rPr>
        <w:t>б</w:t>
      </w:r>
      <w:r w:rsidRPr="0014103C">
        <w:rPr>
          <w:rFonts w:asciiTheme="minorHAnsi" w:hAnsiTheme="minorHAnsi" w:cstheme="minorHAnsi"/>
          <w:sz w:val="20"/>
          <w:szCs w:val="20"/>
        </w:rPr>
        <w:t>анке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року</w:t>
      </w:r>
      <w:proofErr w:type="spellEnd"/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од _______</w:t>
      </w:r>
      <w:r w:rsidR="00310818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дана (од 15 до 45 дана)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издавања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фактуре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341874" w:rsidRPr="0014103C" w:rsidRDefault="00310818" w:rsidP="0034187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9.2.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Фактурисање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врши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једном</w:t>
      </w:r>
      <w:proofErr w:type="spellEnd"/>
      <w:r w:rsidR="00062A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2A78" w:rsidRPr="0014103C">
        <w:rPr>
          <w:rFonts w:asciiTheme="minorHAnsi" w:hAnsiTheme="minorHAnsi" w:cstheme="minorHAnsi"/>
          <w:sz w:val="20"/>
          <w:szCs w:val="20"/>
        </w:rPr>
        <w:t>или</w:t>
      </w:r>
      <w:proofErr w:type="spellEnd"/>
      <w:r w:rsidR="00062A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2A78" w:rsidRPr="0014103C">
        <w:rPr>
          <w:rFonts w:asciiTheme="minorHAnsi" w:hAnsiTheme="minorHAnsi" w:cstheme="minorHAnsi"/>
          <w:sz w:val="20"/>
          <w:szCs w:val="20"/>
        </w:rPr>
        <w:t>два</w:t>
      </w:r>
      <w:proofErr w:type="spellEnd"/>
      <w:r w:rsidR="00062A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2A78" w:rsidRPr="0014103C">
        <w:rPr>
          <w:rFonts w:asciiTheme="minorHAnsi" w:hAnsiTheme="minorHAnsi" w:cstheme="minorHAnsi"/>
          <w:sz w:val="20"/>
          <w:szCs w:val="20"/>
        </w:rPr>
        <w:t>пута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месечно</w:t>
      </w:r>
      <w:proofErr w:type="spellEnd"/>
      <w:r w:rsidR="00DB132A" w:rsidRPr="0014103C">
        <w:rPr>
          <w:rFonts w:asciiTheme="minorHAnsi" w:hAnsiTheme="minorHAnsi" w:cstheme="minorHAnsi"/>
          <w:sz w:val="20"/>
          <w:szCs w:val="20"/>
        </w:rPr>
        <w:t>.</w:t>
      </w:r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="00341874" w:rsidRPr="0014103C">
        <w:rPr>
          <w:rFonts w:asciiTheme="minorHAnsi" w:hAnsiTheme="minorHAnsi" w:cstheme="minorHAnsi"/>
          <w:sz w:val="20"/>
          <w:szCs w:val="20"/>
        </w:rPr>
        <w:t>Приликом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испостављања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фактуре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позвати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број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навести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ПИБ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и ПИБ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E1154F" w:rsidRPr="0014103C" w:rsidRDefault="00341874" w:rsidP="00866561">
      <w:pPr>
        <w:tabs>
          <w:tab w:val="left" w:pos="3626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9.</w:t>
      </w:r>
      <w:r w:rsidR="00310818" w:rsidRPr="0014103C">
        <w:rPr>
          <w:rFonts w:asciiTheme="minorHAnsi" w:hAnsiTheme="minorHAnsi" w:cstheme="minorHAnsi"/>
          <w:b/>
          <w:sz w:val="20"/>
          <w:szCs w:val="20"/>
        </w:rPr>
        <w:t>3</w:t>
      </w:r>
      <w:r w:rsidR="00D70279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D7027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Обавезе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које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доспевају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у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наредној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буџетској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години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биће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реализоване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највише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до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износа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средстава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која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ће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им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за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ту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намену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бити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одобрена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у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тој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буџетској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години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Члан 10.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10.1.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Купац може преузимати нафтне деривате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73689" w:rsidRPr="0014103C">
        <w:rPr>
          <w:rFonts w:asciiTheme="minorHAnsi" w:hAnsiTheme="minorHAnsi" w:cstheme="minorHAnsi"/>
          <w:sz w:val="20"/>
          <w:szCs w:val="20"/>
        </w:rPr>
        <w:t>свим</w:t>
      </w:r>
      <w:proofErr w:type="spellEnd"/>
      <w:r w:rsidR="0077368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станицама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73689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773689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путем Картиц</w:t>
      </w:r>
      <w:r w:rsidR="00341874" w:rsidRPr="0014103C">
        <w:rPr>
          <w:rFonts w:asciiTheme="minorHAnsi" w:hAnsiTheme="minorHAnsi" w:cstheme="minorHAnsi"/>
          <w:sz w:val="20"/>
          <w:szCs w:val="20"/>
          <w:lang w:val="sl-SI"/>
        </w:rPr>
        <w:t>е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.</w:t>
      </w:r>
    </w:p>
    <w:p w:rsidR="002C5C77" w:rsidRPr="0014103C" w:rsidRDefault="00EE1072" w:rsidP="006F58F9">
      <w:pPr>
        <w:ind w:left="-360"/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 xml:space="preserve">    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10.2.</w:t>
      </w:r>
      <w:r w:rsidR="0030093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00936">
        <w:rPr>
          <w:rFonts w:asciiTheme="minorHAnsi" w:hAnsiTheme="minorHAnsi" w:cstheme="minorHAnsi"/>
          <w:sz w:val="20"/>
          <w:szCs w:val="20"/>
        </w:rPr>
        <w:t>Уговорена</w:t>
      </w:r>
      <w:proofErr w:type="spellEnd"/>
      <w:r w:rsidR="0030093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00936">
        <w:rPr>
          <w:rFonts w:asciiTheme="minorHAnsi" w:hAnsiTheme="minorHAnsi" w:cstheme="minorHAnsi"/>
          <w:sz w:val="20"/>
          <w:szCs w:val="20"/>
        </w:rPr>
        <w:t>вредност</w:t>
      </w:r>
      <w:proofErr w:type="spellEnd"/>
      <w:r w:rsidR="0030093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00936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="00300936">
        <w:rPr>
          <w:rFonts w:asciiTheme="minorHAnsi" w:hAnsiTheme="minorHAnsi" w:cstheme="minorHAnsi"/>
          <w:sz w:val="20"/>
          <w:szCs w:val="20"/>
        </w:rPr>
        <w:t xml:space="preserve"> ПДВ-а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износи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: ______________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динара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вредност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ПДВ-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ом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износи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: ______________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динара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. </w:t>
      </w:r>
      <w:r w:rsidR="006F58F9" w:rsidRPr="0014103C">
        <w:rPr>
          <w:rFonts w:asciiTheme="minorHAnsi" w:hAnsiTheme="minorHAnsi" w:cstheme="minorHAnsi"/>
          <w:b/>
          <w:sz w:val="20"/>
          <w:szCs w:val="20"/>
        </w:rPr>
        <w:t>(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Попуњава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Купац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-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Купац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уписује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из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понуде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ако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понуда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прелази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процењене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вредности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предмета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јавне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набавке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,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тј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.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уговор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се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закључује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на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вредност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из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понуде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. </w:t>
      </w:r>
      <w:proofErr w:type="spellStart"/>
      <w:proofErr w:type="gram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Уколико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понуда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прелази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процењене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вредности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предмета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јавне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набавке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Купац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ће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уписати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процењену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вредност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тј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>.</w:t>
      </w:r>
      <w:proofErr w:type="gram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proofErr w:type="gram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уговор</w:t>
      </w:r>
      <w:proofErr w:type="spellEnd"/>
      <w:proofErr w:type="gram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се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закључује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на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процењене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вредности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>).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10.3.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износ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средстава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предвиђен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тачком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10.2. </w:t>
      </w:r>
      <w:proofErr w:type="spellStart"/>
      <w:proofErr w:type="gramStart"/>
      <w:r w:rsidRPr="0014103C">
        <w:rPr>
          <w:rFonts w:asciiTheme="minorHAnsi" w:hAnsiTheme="minorHAnsi" w:cstheme="minorHAnsi"/>
          <w:sz w:val="20"/>
          <w:szCs w:val="20"/>
        </w:rPr>
        <w:t>овог</w:t>
      </w:r>
      <w:proofErr w:type="spellEnd"/>
      <w:proofErr w:type="gram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утроши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истека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12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месеци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престаје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важи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због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испуњења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EF4765" w:rsidRPr="0014103C" w:rsidRDefault="00C957A3" w:rsidP="00EE38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10.4.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</w:t>
      </w:r>
      <w:r w:rsidR="00C571D3" w:rsidRPr="0014103C">
        <w:rPr>
          <w:rFonts w:asciiTheme="minorHAnsi" w:hAnsiTheme="minorHAnsi" w:cstheme="minorHAnsi"/>
          <w:sz w:val="20"/>
          <w:szCs w:val="20"/>
          <w:lang w:val="sr-Cyrl-CS"/>
        </w:rPr>
        <w:t>Купац, у складу са одредбама чл. 156-16</w:t>
      </w:r>
      <w:r w:rsidR="00C571D3" w:rsidRPr="0014103C">
        <w:rPr>
          <w:rFonts w:asciiTheme="minorHAnsi" w:hAnsiTheme="minorHAnsi" w:cstheme="minorHAnsi"/>
          <w:sz w:val="20"/>
          <w:szCs w:val="20"/>
        </w:rPr>
        <w:t>1.</w:t>
      </w:r>
      <w:r w:rsidR="00C571D3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Закона о јавним набавкама, може да измени  закључени уговор.</w:t>
      </w:r>
    </w:p>
    <w:p w:rsidR="00B6696E" w:rsidRPr="0014103C" w:rsidRDefault="00B6696E" w:rsidP="00B669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10.5.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Купац задржава право да од Продавца</w:t>
      </w:r>
      <w:r w:rsidR="003C3FB0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преузме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потребне количине, а највише до количина прецизираних уговором.</w:t>
      </w:r>
    </w:p>
    <w:p w:rsidR="006A26B5" w:rsidRPr="0014103C" w:rsidRDefault="006A26B5" w:rsidP="002D0A30">
      <w:pPr>
        <w:tabs>
          <w:tab w:val="left" w:pos="0"/>
          <w:tab w:val="left" w:pos="709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10.6.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proofErr w:type="spellStart"/>
      <w:proofErr w:type="gramStart"/>
      <w:r w:rsidRPr="0014103C">
        <w:rPr>
          <w:rFonts w:asciiTheme="minorHAnsi" w:hAnsiTheme="minorHAnsi" w:cstheme="minorHAnsi"/>
          <w:sz w:val="20"/>
          <w:szCs w:val="20"/>
        </w:rPr>
        <w:t>Уговорне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стране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сагласне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преузети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мању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количину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добара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уговорених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икаквих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последица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односно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обавезе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накнаде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штете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Чла</w:t>
      </w:r>
      <w:r w:rsidRPr="0014103C">
        <w:rPr>
          <w:rFonts w:asciiTheme="minorHAnsi" w:hAnsiTheme="minorHAnsi" w:cstheme="minorHAnsi"/>
          <w:b/>
          <w:sz w:val="20"/>
          <w:szCs w:val="20"/>
        </w:rPr>
        <w:t>н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 11.</w:t>
      </w:r>
    </w:p>
    <w:p w:rsidR="002D0A30" w:rsidRPr="0014103C" w:rsidRDefault="00310818" w:rsidP="005373B4">
      <w:pPr>
        <w:jc w:val="both"/>
        <w:rPr>
          <w:rFonts w:asciiTheme="minorHAnsi" w:eastAsia="TimesNewRomanPS-BoldMT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Квалитет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eastAsia="TimesNewRomanPS-BoldMT" w:hAnsiTheme="minorHAnsi" w:cstheme="minorHAnsi"/>
          <w:sz w:val="20"/>
          <w:szCs w:val="20"/>
        </w:rPr>
        <w:t>испорученог</w:t>
      </w:r>
      <w:proofErr w:type="spellEnd"/>
      <w:r w:rsidR="00C571D3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eastAsia="TimesNewRomanPS-BoldMT" w:hAnsiTheme="minorHAnsi" w:cstheme="minorHAnsi"/>
          <w:sz w:val="20"/>
          <w:szCs w:val="20"/>
        </w:rPr>
        <w:t>горива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мора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одговарати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стандардима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који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су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дефинисани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прописима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за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област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производње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дистрибуције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нафтних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деривата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у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Републици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Србији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.</w:t>
      </w:r>
    </w:p>
    <w:p w:rsidR="00310818" w:rsidRPr="0014103C" w:rsidRDefault="00310818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има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прво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приликом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сваке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појединачне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горива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бензинској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изврши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квалитативну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квантитативну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контролу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горива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310818" w:rsidRPr="0014103C" w:rsidRDefault="00310818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133557" w:rsidRPr="0014103C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постојања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кван</w:t>
      </w:r>
      <w:r w:rsidRPr="0014103C">
        <w:rPr>
          <w:rFonts w:asciiTheme="minorHAnsi" w:hAnsiTheme="minorHAnsi" w:cstheme="minorHAnsi"/>
          <w:sz w:val="20"/>
          <w:szCs w:val="20"/>
        </w:rPr>
        <w:t>титативних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недостатака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r w:rsidRPr="0014103C">
        <w:rPr>
          <w:rFonts w:asciiTheme="minorHAnsi" w:hAnsiTheme="minorHAnsi" w:cstheme="minorHAnsi"/>
          <w:sz w:val="20"/>
          <w:szCs w:val="20"/>
        </w:rPr>
        <w:t>мах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уложити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одмах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комисијски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утврди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чињенице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, о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чему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сачинити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записник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потписују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присутни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lastRenderedPageBreak/>
        <w:t>представници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обе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уговорне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стране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="00133557" w:rsidRPr="0014103C">
        <w:rPr>
          <w:rFonts w:asciiTheme="minorHAnsi" w:hAnsiTheme="minorHAnsi" w:cstheme="minorHAnsi"/>
          <w:sz w:val="20"/>
          <w:szCs w:val="20"/>
        </w:rPr>
        <w:t>Квантитативне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недостатке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констатова</w:t>
      </w:r>
      <w:r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записником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дужан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одлагања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отклони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свом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трошку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310818" w:rsidRPr="0014103C" w:rsidRDefault="00DB458D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11.4.</w:t>
      </w:r>
      <w:r w:rsidR="00133557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постојања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квалитативних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недостатака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уочени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непосредним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опажа</w:t>
      </w:r>
      <w:r w:rsidRPr="0014103C">
        <w:rPr>
          <w:rFonts w:asciiTheme="minorHAnsi" w:hAnsiTheme="minorHAnsi" w:cstheme="minorHAnsi"/>
          <w:sz w:val="20"/>
          <w:szCs w:val="20"/>
        </w:rPr>
        <w:t>њем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приликом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испоруке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r w:rsidRPr="0014103C">
        <w:rPr>
          <w:rFonts w:asciiTheme="minorHAnsi" w:hAnsiTheme="minorHAnsi" w:cstheme="minorHAnsi"/>
          <w:sz w:val="20"/>
          <w:szCs w:val="20"/>
        </w:rPr>
        <w:t>мах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уложити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одмах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упути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стручно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лице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ради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узорковања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анализе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proofErr w:type="gramStart"/>
      <w:r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омогући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стручном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лицу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изврши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узорковање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губи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право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истицање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приговора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133557" w:rsidRPr="0014103C" w:rsidRDefault="00133557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DB458D" w:rsidRPr="0014103C">
        <w:rPr>
          <w:rFonts w:asciiTheme="minorHAnsi" w:hAnsiTheme="minorHAnsi" w:cstheme="minorHAnsi"/>
          <w:b/>
          <w:sz w:val="20"/>
          <w:szCs w:val="20"/>
        </w:rPr>
        <w:t>11.5.</w:t>
      </w:r>
      <w:r w:rsidR="00DB458D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пос</w:t>
      </w:r>
      <w:r w:rsidR="00DB458D" w:rsidRPr="0014103C">
        <w:rPr>
          <w:rFonts w:asciiTheme="minorHAnsi" w:hAnsiTheme="minorHAnsi" w:cstheme="minorHAnsi"/>
          <w:sz w:val="20"/>
          <w:szCs w:val="20"/>
        </w:rPr>
        <w:t>тојања</w:t>
      </w:r>
      <w:proofErr w:type="spellEnd"/>
      <w:r w:rsidR="00DB458D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B458D" w:rsidRPr="0014103C">
        <w:rPr>
          <w:rFonts w:asciiTheme="minorHAnsi" w:hAnsiTheme="minorHAnsi" w:cstheme="minorHAnsi"/>
          <w:sz w:val="20"/>
          <w:szCs w:val="20"/>
        </w:rPr>
        <w:t>скривених</w:t>
      </w:r>
      <w:proofErr w:type="spellEnd"/>
      <w:r w:rsidR="00DB458D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B458D" w:rsidRPr="0014103C">
        <w:rPr>
          <w:rFonts w:asciiTheme="minorHAnsi" w:hAnsiTheme="minorHAnsi" w:cstheme="minorHAnsi"/>
          <w:sz w:val="20"/>
          <w:szCs w:val="20"/>
        </w:rPr>
        <w:t>мана</w:t>
      </w:r>
      <w:proofErr w:type="spellEnd"/>
      <w:r w:rsidR="00DB458D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DB458D"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уложити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одмах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након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сазнања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најкасније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3 (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три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)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сазнања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310818" w:rsidRPr="0014103C" w:rsidRDefault="00DB458D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11.6.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Апсолутни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коме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истицати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износи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10 (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десет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)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појединачне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</w:p>
    <w:p w:rsidR="00133557" w:rsidRPr="0014103C" w:rsidRDefault="00DB458D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11.7.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прихвати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постојање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недостатака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утврђивање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уговорне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стране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споразумно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ангажовати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друго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правно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лице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="00133557"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котролом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установи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гориво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r w:rsidRPr="0014103C">
        <w:rPr>
          <w:rFonts w:asciiTheme="minorHAnsi" w:hAnsiTheme="minorHAnsi" w:cstheme="minorHAnsi"/>
          <w:sz w:val="20"/>
          <w:szCs w:val="20"/>
        </w:rPr>
        <w:t>говарајућег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сноси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трошкове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контролног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утврђивања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="00133557"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</w:t>
      </w:r>
      <w:r w:rsidR="00E80525" w:rsidRPr="0014103C">
        <w:rPr>
          <w:rFonts w:asciiTheme="minorHAnsi" w:hAnsiTheme="minorHAnsi" w:cstheme="minorHAnsi"/>
          <w:sz w:val="20"/>
          <w:szCs w:val="20"/>
        </w:rPr>
        <w:t>нтролом</w:t>
      </w:r>
      <w:proofErr w:type="spellEnd"/>
      <w:r w:rsidR="00E80525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80525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E80525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80525" w:rsidRPr="0014103C">
        <w:rPr>
          <w:rFonts w:asciiTheme="minorHAnsi" w:hAnsiTheme="minorHAnsi" w:cstheme="minorHAnsi"/>
          <w:sz w:val="20"/>
          <w:szCs w:val="20"/>
        </w:rPr>
        <w:t>установи</w:t>
      </w:r>
      <w:proofErr w:type="spellEnd"/>
      <w:r w:rsidR="00E80525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80525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нафтни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дериват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није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</w:t>
      </w:r>
      <w:r w:rsidRPr="0014103C">
        <w:rPr>
          <w:rFonts w:asciiTheme="minorHAnsi" w:hAnsiTheme="minorHAnsi" w:cstheme="minorHAnsi"/>
          <w:sz w:val="20"/>
          <w:szCs w:val="20"/>
        </w:rPr>
        <w:t>дговарајућег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сноси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трошкове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контролног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утврђивања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дужан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надоканади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све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евентуалне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штете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узроковане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службеним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возилима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настале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као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последица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неадекватног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12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12.1.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Продавац се обавезује да ће у периоду важења овог уговора, на својим бензинским станицама - малопродајним објектима, Купцу сукцесивно испоручивати гориво у складу са ов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им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ом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/>
        </w:rPr>
        <w:t>, а под условом из прихваћене понуде Продавца.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13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13.1.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Купац прихвата да испуњење обавезе Продавца из овог уговора може бити онемогућено наступањем: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више силе, или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услед забране, или ограничења испоруке робе актом државних органа, или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због недостатка сирове нафте.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13.2.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 случају наступања једне или више наведених околности из става 1. овог члана, Продавац не сноси одговорност за неиспоручене количине.</w:t>
      </w:r>
    </w:p>
    <w:p w:rsidR="002E339A" w:rsidRPr="0014103C" w:rsidRDefault="00E1154F" w:rsidP="00C571D3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13.3.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Продавац је дужан да благовремено обавести, на један од уобичајених начина, писано Купца о настајању једне или више околности из става 1. овог члана и наведе врсту, почетак и вероватан, односно очекиван крај дејства те околности.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14.</w:t>
      </w:r>
    </w:p>
    <w:p w:rsidR="00E1154F" w:rsidRPr="0014103C" w:rsidRDefault="00310818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14.1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Уговорне стране могу отказати Уговор у писаној форми, при чему је отказни рок 30 дана од дана обавештења друге уговорне стране.</w:t>
      </w:r>
    </w:p>
    <w:p w:rsidR="00985C8A" w:rsidRPr="0014103C" w:rsidRDefault="00310818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lastRenderedPageBreak/>
        <w:t>14.2</w:t>
      </w:r>
      <w:r w:rsidR="00985C8A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. </w:t>
      </w:r>
      <w:r w:rsidR="00985C8A" w:rsidRPr="0014103C">
        <w:rPr>
          <w:rFonts w:asciiTheme="minorHAnsi" w:hAnsiTheme="minorHAnsi" w:cstheme="minorHAnsi"/>
          <w:sz w:val="20"/>
          <w:szCs w:val="20"/>
          <w:lang w:val="sr-Cyrl-CS"/>
        </w:rPr>
        <w:t>Купац задржава право</w:t>
      </w:r>
      <w:r w:rsidR="00985C8A" w:rsidRPr="0014103C">
        <w:rPr>
          <w:rFonts w:asciiTheme="minorHAnsi" w:hAnsiTheme="minorHAnsi" w:cstheme="minorHAnsi"/>
          <w:sz w:val="20"/>
          <w:szCs w:val="20"/>
          <w:lang w:val="ru-RU"/>
        </w:rPr>
        <w:t xml:space="preserve"> </w:t>
      </w:r>
      <w:r w:rsidR="00985C8A" w:rsidRPr="0014103C">
        <w:rPr>
          <w:rFonts w:asciiTheme="minorHAnsi" w:hAnsiTheme="minorHAnsi" w:cstheme="minorHAnsi"/>
          <w:sz w:val="20"/>
          <w:szCs w:val="20"/>
          <w:lang w:val="sr-Cyrl-CS"/>
        </w:rPr>
        <w:t>да једнострано раскине Уговор пре истека рока за који је закључен ук</w:t>
      </w:r>
      <w:r w:rsidR="006A26B5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олико </w:t>
      </w:r>
      <w:proofErr w:type="spellStart"/>
      <w:r w:rsidR="00985C8A" w:rsidRPr="0014103C">
        <w:rPr>
          <w:rFonts w:asciiTheme="minorHAnsi" w:hAnsiTheme="minorHAnsi" w:cstheme="minorHAnsi"/>
          <w:sz w:val="20"/>
          <w:szCs w:val="20"/>
        </w:rPr>
        <w:t>дођ</w:t>
      </w:r>
      <w:r w:rsidR="002D0A30" w:rsidRPr="0014103C">
        <w:rPr>
          <w:rFonts w:asciiTheme="minorHAnsi" w:hAnsiTheme="minorHAnsi" w:cstheme="minorHAnsi"/>
          <w:sz w:val="20"/>
          <w:szCs w:val="20"/>
        </w:rPr>
        <w:t>е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до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статусних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промена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985C8A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. </w:t>
      </w:r>
    </w:p>
    <w:p w:rsidR="00D80C64" w:rsidRPr="0014103C" w:rsidRDefault="00D80C64" w:rsidP="00D80C64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>.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ОБАВЕЗЕ ПОДИЗВОЂАЧА: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 xml:space="preserve">(уколико </w:t>
      </w:r>
      <w:proofErr w:type="spellStart"/>
      <w:r w:rsidR="0008580F" w:rsidRPr="0014103C">
        <w:rPr>
          <w:rFonts w:asciiTheme="minorHAnsi" w:hAnsiTheme="minorHAnsi" w:cstheme="minorHAnsi"/>
          <w:b/>
          <w:bCs/>
          <w:sz w:val="20"/>
          <w:szCs w:val="20"/>
        </w:rPr>
        <w:t>Продавац</w:t>
      </w:r>
      <w:proofErr w:type="spellEnd"/>
      <w:r w:rsidRPr="0014103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наступа са подизвођачем)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_____________________________________________________________________________</w:t>
      </w:r>
      <w:r w:rsidRPr="0014103C">
        <w:rPr>
          <w:rFonts w:asciiTheme="minorHAnsi" w:hAnsiTheme="minorHAnsi" w:cstheme="minorHAnsi"/>
          <w:bCs/>
          <w:sz w:val="20"/>
          <w:szCs w:val="20"/>
        </w:rPr>
        <w:t>________________</w:t>
      </w:r>
    </w:p>
    <w:p w:rsidR="00D80C64" w:rsidRPr="0014103C" w:rsidRDefault="00D80C64" w:rsidP="00D80C64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bCs/>
          <w:sz w:val="20"/>
          <w:szCs w:val="20"/>
        </w:rPr>
        <w:t>16</w:t>
      </w: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>.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ОБАВЕЗЕ УЧЕСНИКА У ЗАЈЕДНИЧКОЈ ПОНУДИ: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 xml:space="preserve">(само они </w:t>
      </w:r>
      <w:proofErr w:type="spellStart"/>
      <w:r w:rsidR="0008580F" w:rsidRPr="0014103C">
        <w:rPr>
          <w:rFonts w:asciiTheme="minorHAnsi" w:hAnsiTheme="minorHAnsi" w:cstheme="minorHAnsi"/>
          <w:b/>
          <w:bCs/>
          <w:sz w:val="20"/>
          <w:szCs w:val="20"/>
        </w:rPr>
        <w:t>Продавци</w:t>
      </w:r>
      <w:proofErr w:type="spellEnd"/>
      <w:r w:rsidRPr="0014103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који подносе заједничку понуду)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_____________________________________________________________________________</w:t>
      </w:r>
      <w:r w:rsidRPr="0014103C">
        <w:rPr>
          <w:rFonts w:asciiTheme="minorHAnsi" w:hAnsiTheme="minorHAnsi" w:cstheme="minorHAnsi"/>
          <w:bCs/>
          <w:sz w:val="20"/>
          <w:szCs w:val="20"/>
        </w:rPr>
        <w:t>________________</w:t>
      </w:r>
    </w:p>
    <w:p w:rsidR="00D80C64" w:rsidRPr="0014103C" w:rsidRDefault="00D80C64" w:rsidP="00D80C6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Члан 17.</w:t>
      </w:r>
    </w:p>
    <w:p w:rsidR="00D80C64" w:rsidRPr="0014103C" w:rsidRDefault="00FC6D99" w:rsidP="00D80C6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Продавац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је дужан да на дан зак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ључења уговора достави Купцу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D80C64"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>финансијско средство обезбеђења за добро извршење уговореног посла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 и то: </w:t>
      </w:r>
    </w:p>
    <w:p w:rsidR="00D80C64" w:rsidRPr="0014103C" w:rsidRDefault="00877BE9" w:rsidP="00D80C64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једну бланко потписану и оверену сопствену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м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еницу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са клаузулом „без проте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ста, без трошкова“, регистровану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 регистру мен</w:t>
      </w:r>
      <w:r w:rsidR="004025B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ица који се води код НБС, 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као </w:t>
      </w:r>
      <w:r w:rsidR="00D80C64"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 xml:space="preserve">финансијско средство обезбеђења за </w:t>
      </w:r>
      <w:r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>добро извршење уговореног посла</w:t>
      </w:r>
      <w:r w:rsidR="00D80C64"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>;</w:t>
      </w:r>
    </w:p>
    <w:p w:rsidR="0060406C" w:rsidRPr="0014103C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менично овлашћење потписано и оверено од стране власника, односно овлашћеног лица, да се меница у износу од 10% од укупне уговорене вредности без ПДВ-а, може поднети банци на наплату у случају да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не изврши своје уговорне обавезе</w:t>
      </w:r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60406C" w:rsidRPr="0014103C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оверену фотокопију картона депонованих потписа на којој се јасно види: број текућег рачуна који је продавац доставио као рачун своје фирме, потписи власника односно овлашћеног лица идентичан са потписом на меници и меничном овлашћењу, печат продавца идентичан са печатом на меници и меничном овлашћењу и печат банке код које се води рачун продавца са датумом овере,</w:t>
      </w:r>
    </w:p>
    <w:p w:rsidR="0060406C" w:rsidRPr="0014103C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захтев за регистрацију менице.</w:t>
      </w:r>
    </w:p>
    <w:p w:rsidR="0060406C" w:rsidRPr="0014103C" w:rsidRDefault="0060406C" w:rsidP="0060406C">
      <w:pPr>
        <w:suppressAutoHyphens/>
        <w:spacing w:after="0" w:line="100" w:lineRule="atLeast"/>
        <w:ind w:left="648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60406C" w:rsidRPr="0014103C" w:rsidRDefault="0060406C" w:rsidP="0060406C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         Меница мора да важи 20 дана дуже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извршење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964DF6" w:rsidRPr="0014103C" w:rsidRDefault="00964DF6" w:rsidP="00964DF6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Предата меница не може да садржи додатне услове за исплату, краће роко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ве од оних које одреди Купац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, мањи изн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ос од оног који одреди Купац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или промењену месну надлежност за решавање спорова.</w:t>
      </w:r>
    </w:p>
    <w:p w:rsidR="00964DF6" w:rsidRPr="0014103C" w:rsidRDefault="00964DF6" w:rsidP="00964DF6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Ме</w:t>
      </w:r>
      <w:r w:rsidR="004025B4" w:rsidRPr="0014103C">
        <w:rPr>
          <w:rFonts w:asciiTheme="minorHAnsi" w:hAnsiTheme="minorHAnsi" w:cstheme="minorHAnsi"/>
          <w:sz w:val="20"/>
          <w:szCs w:val="20"/>
          <w:lang w:val="sr-Cyrl-CS"/>
        </w:rPr>
        <w:t>ница се не може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вратити Продавцу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пре истека 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рока трајања осим ако је Продавац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 целини испунио своју обезбеђену обавезу.</w:t>
      </w:r>
    </w:p>
    <w:p w:rsidR="0060406C" w:rsidRPr="0014103C" w:rsidRDefault="0060406C" w:rsidP="00964DF6">
      <w:pPr>
        <w:jc w:val="both"/>
        <w:rPr>
          <w:rFonts w:asciiTheme="minorHAnsi" w:hAnsiTheme="minorHAnsi" w:cstheme="minorHAnsi"/>
          <w:sz w:val="20"/>
          <w:szCs w:val="20"/>
          <w:u w:val="single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u w:val="single"/>
          <w:lang w:val="sr-Cyrl-CS"/>
        </w:rPr>
        <w:t>Потписи и печати на меници, меничном овлашћењу и картону депонованих потписа морају бити идентични.</w:t>
      </w:r>
    </w:p>
    <w:p w:rsidR="00D80C64" w:rsidRPr="0014103C" w:rsidRDefault="00964DF6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Након измирења обавеза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по предметном уговору, Купа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ц се 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обавезује, да на захтев Продавца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, врати иструмент финансијског обезбеђења уговора.</w:t>
      </w:r>
    </w:p>
    <w:p w:rsidR="00245307" w:rsidRPr="0014103C" w:rsidRDefault="00FD40D2" w:rsidP="00245307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Купац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ће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приложену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финансијску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гаранцију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за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добро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извршење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посла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искористити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у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сврху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накнаде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штете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у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следећим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случајевима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:rsidR="00245307" w:rsidRPr="0014103C" w:rsidRDefault="00245307" w:rsidP="00245307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а. </w:t>
      </w:r>
      <w:proofErr w:type="gram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</w:t>
      </w:r>
      <w:proofErr w:type="gram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неизвршења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уговорeних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обавеза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роковима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начин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предвиђени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уговором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о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јавној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набавци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:rsidR="00245307" w:rsidRPr="0014103C" w:rsidRDefault="00245307" w:rsidP="00245307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б. </w:t>
      </w:r>
      <w:proofErr w:type="gram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</w:t>
      </w:r>
      <w:proofErr w:type="gram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неоснованог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једностраног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раскида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о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јавној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набавци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од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стране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F13DA4" w:rsidRPr="0014103C" w:rsidRDefault="00245307" w:rsidP="0060406C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ц. </w:t>
      </w:r>
      <w:proofErr w:type="gram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</w:t>
      </w:r>
      <w:proofErr w:type="gram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другим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случајевима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неиспуњења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уговорeних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обавеза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могу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доведу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до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угрожав</w:t>
      </w:r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ања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рада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Купца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као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и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да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нанесу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штету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Купцу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lastRenderedPageBreak/>
        <w:t xml:space="preserve">Члан </w:t>
      </w:r>
      <w:r w:rsidR="00964DF6" w:rsidRPr="0014103C">
        <w:rPr>
          <w:rFonts w:asciiTheme="minorHAnsi" w:hAnsiTheme="minorHAnsi" w:cstheme="minorHAnsi"/>
          <w:b/>
          <w:sz w:val="20"/>
          <w:szCs w:val="20"/>
        </w:rPr>
        <w:t>18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6F58F9" w:rsidRPr="0014103C" w:rsidRDefault="00964DF6" w:rsidP="007E48B2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18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FB4E2E" w:rsidRPr="0014103C">
        <w:rPr>
          <w:rFonts w:asciiTheme="minorHAnsi" w:hAnsiTheme="minorHAnsi" w:cstheme="minorHAnsi"/>
          <w:sz w:val="20"/>
          <w:szCs w:val="20"/>
          <w:lang w:val="sr-Cyrl-CS"/>
        </w:rPr>
        <w:t>Овај уговор ступа на снагу од</w:t>
      </w:r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FB4E2E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дана обостраног потписивања уговорних страна и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важи</w:t>
      </w:r>
      <w:proofErr w:type="spellEnd"/>
      <w:r w:rsidR="006F58F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до</w:t>
      </w:r>
      <w:proofErr w:type="spellEnd"/>
      <w:r w:rsidR="006F58F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утрошка</w:t>
      </w:r>
      <w:proofErr w:type="spellEnd"/>
      <w:r w:rsidR="006F58F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уговорених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средстава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али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дуже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годину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  <w:lang w:val="sr-Cyrl-CS"/>
        </w:rPr>
        <w:t>.</w:t>
      </w:r>
    </w:p>
    <w:p w:rsidR="00985C8A" w:rsidRPr="0014103C" w:rsidRDefault="00964DF6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18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.2.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Све измене и допуне овог уговора су пуноважне искључиво ако су састављене у форми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Анекса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Уговора и ако су анексе Уговора потписале обе уговорне стране.</w:t>
      </w:r>
    </w:p>
    <w:p w:rsidR="004F2C22" w:rsidRPr="0014103C" w:rsidRDefault="00C702C2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18.3.</w:t>
      </w:r>
      <w:r w:rsidRPr="0014103C">
        <w:rPr>
          <w:rFonts w:asciiTheme="minorHAnsi" w:hAnsiTheme="minorHAnsi" w:cstheme="minorHAnsi"/>
          <w:sz w:val="20"/>
          <w:szCs w:val="20"/>
          <w:lang w:val="ru-RU"/>
        </w:rPr>
        <w:t xml:space="preserve"> Измене и допуне елемената </w:t>
      </w:r>
      <w:proofErr w:type="gramStart"/>
      <w:r w:rsidRPr="0014103C">
        <w:rPr>
          <w:rFonts w:asciiTheme="minorHAnsi" w:hAnsiTheme="minorHAnsi" w:cstheme="minorHAnsi"/>
          <w:sz w:val="20"/>
          <w:szCs w:val="20"/>
          <w:lang w:val="ru-RU"/>
        </w:rPr>
        <w:t>овог  Уговора</w:t>
      </w:r>
      <w:proofErr w:type="gramEnd"/>
      <w:r w:rsidRPr="0014103C">
        <w:rPr>
          <w:rFonts w:asciiTheme="minorHAnsi" w:hAnsiTheme="minorHAnsi" w:cstheme="minorHAnsi"/>
          <w:sz w:val="20"/>
          <w:szCs w:val="20"/>
          <w:lang w:val="ru-RU"/>
        </w:rPr>
        <w:t xml:space="preserve">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="00964DF6" w:rsidRPr="0014103C">
        <w:rPr>
          <w:rFonts w:asciiTheme="minorHAnsi" w:hAnsiTheme="minorHAnsi" w:cstheme="minorHAnsi"/>
          <w:b/>
          <w:sz w:val="20"/>
          <w:szCs w:val="20"/>
        </w:rPr>
        <w:t>19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2D0A30" w:rsidRPr="0014103C" w:rsidRDefault="00964DF6" w:rsidP="00C702C2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19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На односе уговорних страна настале поводом спровођења одредаба овог уговора, а који нису регулисани овим уговором, примењиваће се одредбе Закона о облигационим односима.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="009E0139" w:rsidRPr="0014103C">
        <w:rPr>
          <w:rFonts w:asciiTheme="minorHAnsi" w:hAnsiTheme="minorHAnsi" w:cstheme="minorHAnsi"/>
          <w:b/>
          <w:sz w:val="20"/>
          <w:szCs w:val="20"/>
        </w:rPr>
        <w:t>20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9E0139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20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Све евентуалне спорове који настан</w:t>
      </w:r>
      <w:r w:rsidR="00D748CD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у из, или поводом, овог уговора 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уговорне стране ће покушати да реше споразумно.</w:t>
      </w:r>
    </w:p>
    <w:p w:rsidR="00E1154F" w:rsidRPr="0014103C" w:rsidRDefault="009E0139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20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.2.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Уколико спорови између Купца и Продавца не буду решени споразумно, уговара се надлежнос</w:t>
      </w:r>
      <w:r w:rsidR="00DB113C" w:rsidRPr="0014103C">
        <w:rPr>
          <w:rFonts w:asciiTheme="minorHAnsi" w:hAnsiTheme="minorHAnsi" w:cstheme="minorHAnsi"/>
          <w:sz w:val="20"/>
          <w:szCs w:val="20"/>
          <w:lang w:val="sr-Cyrl-CS"/>
        </w:rPr>
        <w:t>т Привредног суда у Краљеву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.</w:t>
      </w:r>
    </w:p>
    <w:p w:rsidR="00E1154F" w:rsidRPr="0014103C" w:rsidRDefault="009E0139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Члан 21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9E0139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21</w:t>
      </w:r>
      <w:r w:rsidR="00F13DA4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</w:t>
      </w:r>
      <w:r w:rsidR="00F13DA4" w:rsidRPr="0014103C">
        <w:rPr>
          <w:rFonts w:asciiTheme="minorHAnsi" w:hAnsiTheme="minorHAnsi" w:cstheme="minorHAnsi"/>
          <w:sz w:val="20"/>
          <w:szCs w:val="20"/>
          <w:lang w:val="sr-Cyrl-CS"/>
        </w:rPr>
        <w:t>. Овај Уговор је сачињен у 4 (четири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) исто</w:t>
      </w:r>
      <w:r w:rsidR="00F13DA4" w:rsidRPr="0014103C">
        <w:rPr>
          <w:rFonts w:asciiTheme="minorHAnsi" w:hAnsiTheme="minorHAnsi" w:cstheme="minorHAnsi"/>
          <w:sz w:val="20"/>
          <w:szCs w:val="20"/>
          <w:lang w:val="sr-Cyrl-CS"/>
        </w:rPr>
        <w:t>ветна примерка, од којих по 2 (два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)</w:t>
      </w:r>
      <w:r w:rsidR="00D859E7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примерка задржава свака уговор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на страна.</w:t>
      </w:r>
    </w:p>
    <w:p w:rsidR="00760617" w:rsidRPr="0014103C" w:rsidRDefault="00316A24" w:rsidP="00760617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21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.2.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Уговорне стране сагласно изјављују да су уговор прочитале, разумеле и да уговорне одредбе представљају израз њихове стварне воље.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ПРОДАВАЦ                                                    </w:t>
      </w:r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   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                                          КУПАЦ                                                            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               Специјална болница за рехабилитацију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</w:t>
      </w:r>
      <w:r w:rsidR="00FC7C41"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</w:t>
      </w:r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>“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Рибарска Бања</w:t>
      </w:r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>”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val="sr-Cyrl-CS" w:eastAsia="ar-SA"/>
        </w:rPr>
      </w:pPr>
    </w:p>
    <w:p w:rsidR="007007AB" w:rsidRPr="0014103C" w:rsidRDefault="007007AB" w:rsidP="007007A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</w:pPr>
      <w:r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  <w:t xml:space="preserve">                                                                                                                          </w:t>
      </w:r>
      <w:r w:rsidR="00FC7C41"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  <w:t xml:space="preserve">                           </w:t>
      </w:r>
      <w:r w:rsidR="00887FCB" w:rsidRPr="0014103C">
        <w:rPr>
          <w:rFonts w:asciiTheme="minorHAnsi" w:hAnsiTheme="minorHAnsi" w:cstheme="minorHAnsi"/>
          <w:b/>
          <w:bCs/>
          <w:noProof/>
          <w:sz w:val="20"/>
          <w:szCs w:val="20"/>
          <w:lang w:eastAsia="sr-Latn-CS"/>
        </w:rPr>
        <w:t>д</w:t>
      </w:r>
      <w:r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  <w:t>р Душан Шокорац</w:t>
      </w:r>
    </w:p>
    <w:p w:rsidR="009A2F25" w:rsidRPr="0014103C" w:rsidRDefault="009A2F25" w:rsidP="007007AB">
      <w:pPr>
        <w:rPr>
          <w:rFonts w:asciiTheme="minorHAnsi" w:hAnsiTheme="minorHAnsi" w:cstheme="minorHAnsi"/>
          <w:b/>
          <w:i/>
          <w:sz w:val="20"/>
          <w:szCs w:val="20"/>
          <w:lang w:val="sr-Cyrl-CS"/>
        </w:rPr>
      </w:pPr>
    </w:p>
    <w:p w:rsidR="00D748CD" w:rsidRPr="0014103C" w:rsidRDefault="00D748CD" w:rsidP="007007AB">
      <w:pPr>
        <w:rPr>
          <w:rFonts w:asciiTheme="minorHAnsi" w:hAnsiTheme="minorHAnsi" w:cstheme="minorHAnsi"/>
          <w:b/>
          <w:i/>
          <w:sz w:val="20"/>
          <w:szCs w:val="20"/>
          <w:lang w:val="sr-Cyrl-CS"/>
        </w:rPr>
      </w:pPr>
    </w:p>
    <w:p w:rsidR="00E74F14" w:rsidRPr="0014103C" w:rsidRDefault="002E33B9" w:rsidP="002E33B9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НАПОМЕНА: </w:t>
      </w:r>
      <w:r w:rsidR="00E74F14" w:rsidRPr="0014103C">
        <w:rPr>
          <w:rFonts w:asciiTheme="minorHAnsi" w:hAnsiTheme="minorHAnsi" w:cstheme="minorHAnsi"/>
          <w:b/>
          <w:sz w:val="20"/>
          <w:szCs w:val="20"/>
        </w:rPr>
        <w:t>Понуђач мора да попуни образац модел уговора.</w:t>
      </w:r>
    </w:p>
    <w:p w:rsidR="000D700B" w:rsidRPr="0014103C" w:rsidRDefault="002E33B9" w:rsidP="006F6FEA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Модел уговора представља садржину уговора који ће бити закључен са изабраним понуђачем.</w:t>
      </w:r>
    </w:p>
    <w:sectPr w:rsidR="000D700B" w:rsidRPr="0014103C" w:rsidSect="009513F1">
      <w:footerReference w:type="default" r:id="rId8"/>
      <w:type w:val="continuous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8B8" w:rsidRDefault="00E038B8" w:rsidP="00F0594E">
      <w:pPr>
        <w:spacing w:after="0" w:line="240" w:lineRule="auto"/>
      </w:pPr>
      <w:r>
        <w:separator/>
      </w:r>
    </w:p>
  </w:endnote>
  <w:end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E2E" w:rsidRDefault="00E57E72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300936">
        <w:rPr>
          <w:noProof/>
        </w:rPr>
        <w:t>6</w:t>
      </w:r>
    </w:fldSimple>
    <w:r w:rsidR="00FB4E2E">
      <w:t xml:space="preserve"> | </w:t>
    </w:r>
    <w:r w:rsidR="00FB4E2E">
      <w:rPr>
        <w:color w:val="7F7F7F" w:themeColor="background1" w:themeShade="7F"/>
        <w:spacing w:val="60"/>
      </w:rPr>
      <w:t>6</w:t>
    </w:r>
  </w:p>
  <w:p w:rsidR="00E038B8" w:rsidRDefault="00E038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8B8" w:rsidRDefault="00E038B8" w:rsidP="00F0594E">
      <w:pPr>
        <w:spacing w:after="0" w:line="240" w:lineRule="auto"/>
      </w:pPr>
      <w:r>
        <w:separator/>
      </w:r>
    </w:p>
  </w:footnote>
  <w:foot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4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7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8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5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052D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0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6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4"/>
  </w:num>
  <w:num w:numId="13">
    <w:abstractNumId w:val="18"/>
  </w:num>
  <w:num w:numId="14">
    <w:abstractNumId w:val="28"/>
  </w:num>
  <w:num w:numId="15">
    <w:abstractNumId w:val="25"/>
  </w:num>
  <w:num w:numId="16">
    <w:abstractNumId w:val="23"/>
  </w:num>
  <w:num w:numId="17">
    <w:abstractNumId w:val="14"/>
  </w:num>
  <w:num w:numId="18">
    <w:abstractNumId w:val="22"/>
  </w:num>
  <w:num w:numId="19">
    <w:abstractNumId w:val="26"/>
  </w:num>
  <w:num w:numId="20">
    <w:abstractNumId w:val="12"/>
  </w:num>
  <w:num w:numId="21">
    <w:abstractNumId w:val="9"/>
  </w:num>
  <w:num w:numId="22">
    <w:abstractNumId w:val="11"/>
  </w:num>
  <w:num w:numId="23">
    <w:abstractNumId w:val="8"/>
  </w:num>
  <w:num w:numId="2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</w:num>
  <w:num w:numId="27">
    <w:abstractNumId w:val="31"/>
  </w:num>
  <w:num w:numId="28">
    <w:abstractNumId w:val="27"/>
  </w:num>
  <w:num w:numId="29">
    <w:abstractNumId w:val="33"/>
  </w:num>
  <w:num w:numId="30">
    <w:abstractNumId w:val="32"/>
  </w:num>
  <w:num w:numId="31">
    <w:abstractNumId w:val="17"/>
  </w:num>
  <w:num w:numId="32">
    <w:abstractNumId w:val="30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195"/>
    <w:rsid w:val="00000373"/>
    <w:rsid w:val="00001396"/>
    <w:rsid w:val="00001B8F"/>
    <w:rsid w:val="00001DF9"/>
    <w:rsid w:val="000033CD"/>
    <w:rsid w:val="00003F5C"/>
    <w:rsid w:val="000040E5"/>
    <w:rsid w:val="0000422C"/>
    <w:rsid w:val="00004304"/>
    <w:rsid w:val="00006AC9"/>
    <w:rsid w:val="00007398"/>
    <w:rsid w:val="000074E4"/>
    <w:rsid w:val="00007F5B"/>
    <w:rsid w:val="00011B02"/>
    <w:rsid w:val="00011C65"/>
    <w:rsid w:val="00012DC2"/>
    <w:rsid w:val="00013DE6"/>
    <w:rsid w:val="0001418B"/>
    <w:rsid w:val="0001719E"/>
    <w:rsid w:val="000209A5"/>
    <w:rsid w:val="00022321"/>
    <w:rsid w:val="000235F2"/>
    <w:rsid w:val="000246EF"/>
    <w:rsid w:val="00025692"/>
    <w:rsid w:val="00025A63"/>
    <w:rsid w:val="00025DCA"/>
    <w:rsid w:val="00030A76"/>
    <w:rsid w:val="000324C2"/>
    <w:rsid w:val="00032CC7"/>
    <w:rsid w:val="000339E0"/>
    <w:rsid w:val="00034AFF"/>
    <w:rsid w:val="00035825"/>
    <w:rsid w:val="00036655"/>
    <w:rsid w:val="00036A6B"/>
    <w:rsid w:val="00036F3A"/>
    <w:rsid w:val="00040EDE"/>
    <w:rsid w:val="000411DB"/>
    <w:rsid w:val="000418F9"/>
    <w:rsid w:val="00042412"/>
    <w:rsid w:val="0004265D"/>
    <w:rsid w:val="00044E01"/>
    <w:rsid w:val="000459E2"/>
    <w:rsid w:val="00045DC7"/>
    <w:rsid w:val="00050A97"/>
    <w:rsid w:val="00051792"/>
    <w:rsid w:val="00052BC8"/>
    <w:rsid w:val="00052E64"/>
    <w:rsid w:val="00052F8D"/>
    <w:rsid w:val="0005363D"/>
    <w:rsid w:val="0005433E"/>
    <w:rsid w:val="000558CD"/>
    <w:rsid w:val="00056054"/>
    <w:rsid w:val="00060064"/>
    <w:rsid w:val="00060466"/>
    <w:rsid w:val="00061AB3"/>
    <w:rsid w:val="000620AE"/>
    <w:rsid w:val="00062A78"/>
    <w:rsid w:val="00062BF0"/>
    <w:rsid w:val="00063265"/>
    <w:rsid w:val="000634F9"/>
    <w:rsid w:val="00063F82"/>
    <w:rsid w:val="00063FEC"/>
    <w:rsid w:val="0006452F"/>
    <w:rsid w:val="000648F6"/>
    <w:rsid w:val="00065D23"/>
    <w:rsid w:val="00065D60"/>
    <w:rsid w:val="00065E7E"/>
    <w:rsid w:val="000663C9"/>
    <w:rsid w:val="00066592"/>
    <w:rsid w:val="00066985"/>
    <w:rsid w:val="00070BD1"/>
    <w:rsid w:val="00073AB4"/>
    <w:rsid w:val="00073F03"/>
    <w:rsid w:val="0007492E"/>
    <w:rsid w:val="00074D48"/>
    <w:rsid w:val="00075D40"/>
    <w:rsid w:val="000814D0"/>
    <w:rsid w:val="00082315"/>
    <w:rsid w:val="00083CFC"/>
    <w:rsid w:val="0008416F"/>
    <w:rsid w:val="0008417E"/>
    <w:rsid w:val="0008580F"/>
    <w:rsid w:val="00086E54"/>
    <w:rsid w:val="0008700F"/>
    <w:rsid w:val="000877D7"/>
    <w:rsid w:val="00091941"/>
    <w:rsid w:val="00092028"/>
    <w:rsid w:val="000921C9"/>
    <w:rsid w:val="00093E2B"/>
    <w:rsid w:val="00093EFE"/>
    <w:rsid w:val="000940D4"/>
    <w:rsid w:val="00095350"/>
    <w:rsid w:val="00095428"/>
    <w:rsid w:val="000959D0"/>
    <w:rsid w:val="00095C70"/>
    <w:rsid w:val="00097287"/>
    <w:rsid w:val="000A1665"/>
    <w:rsid w:val="000A1AC8"/>
    <w:rsid w:val="000A1DDD"/>
    <w:rsid w:val="000A1E9F"/>
    <w:rsid w:val="000A39E3"/>
    <w:rsid w:val="000A4377"/>
    <w:rsid w:val="000A52EE"/>
    <w:rsid w:val="000A56D9"/>
    <w:rsid w:val="000A61A8"/>
    <w:rsid w:val="000A655E"/>
    <w:rsid w:val="000A6887"/>
    <w:rsid w:val="000A7AA3"/>
    <w:rsid w:val="000B0439"/>
    <w:rsid w:val="000B1120"/>
    <w:rsid w:val="000B17A7"/>
    <w:rsid w:val="000B1903"/>
    <w:rsid w:val="000B1968"/>
    <w:rsid w:val="000B3639"/>
    <w:rsid w:val="000B36F0"/>
    <w:rsid w:val="000B53F5"/>
    <w:rsid w:val="000B6E33"/>
    <w:rsid w:val="000B6F93"/>
    <w:rsid w:val="000C0501"/>
    <w:rsid w:val="000C0ABD"/>
    <w:rsid w:val="000C16E2"/>
    <w:rsid w:val="000C290C"/>
    <w:rsid w:val="000C3C6D"/>
    <w:rsid w:val="000C768A"/>
    <w:rsid w:val="000D01DE"/>
    <w:rsid w:val="000D03CD"/>
    <w:rsid w:val="000D0BFA"/>
    <w:rsid w:val="000D47C1"/>
    <w:rsid w:val="000D47E9"/>
    <w:rsid w:val="000D5871"/>
    <w:rsid w:val="000D5C38"/>
    <w:rsid w:val="000D5E88"/>
    <w:rsid w:val="000D700B"/>
    <w:rsid w:val="000D74BF"/>
    <w:rsid w:val="000E089C"/>
    <w:rsid w:val="000E1CA1"/>
    <w:rsid w:val="000E2A8D"/>
    <w:rsid w:val="000E3C48"/>
    <w:rsid w:val="000E46C8"/>
    <w:rsid w:val="000E64B0"/>
    <w:rsid w:val="000E6890"/>
    <w:rsid w:val="000E72DD"/>
    <w:rsid w:val="000E7A2C"/>
    <w:rsid w:val="000E7FBF"/>
    <w:rsid w:val="000F0E26"/>
    <w:rsid w:val="000F218C"/>
    <w:rsid w:val="000F27C5"/>
    <w:rsid w:val="000F2E19"/>
    <w:rsid w:val="000F4468"/>
    <w:rsid w:val="000F5ED7"/>
    <w:rsid w:val="000F69B8"/>
    <w:rsid w:val="000F6EA9"/>
    <w:rsid w:val="000F7EE6"/>
    <w:rsid w:val="00101088"/>
    <w:rsid w:val="001016F4"/>
    <w:rsid w:val="00102441"/>
    <w:rsid w:val="00102D05"/>
    <w:rsid w:val="00102FB1"/>
    <w:rsid w:val="00103EAC"/>
    <w:rsid w:val="001053DF"/>
    <w:rsid w:val="00105E93"/>
    <w:rsid w:val="00107B15"/>
    <w:rsid w:val="001104C7"/>
    <w:rsid w:val="00110980"/>
    <w:rsid w:val="00110D3A"/>
    <w:rsid w:val="00111961"/>
    <w:rsid w:val="00112DC4"/>
    <w:rsid w:val="00112E44"/>
    <w:rsid w:val="00113516"/>
    <w:rsid w:val="00113FB0"/>
    <w:rsid w:val="00114FF3"/>
    <w:rsid w:val="0011520C"/>
    <w:rsid w:val="00115B5B"/>
    <w:rsid w:val="00116182"/>
    <w:rsid w:val="001206F8"/>
    <w:rsid w:val="0012114F"/>
    <w:rsid w:val="0012213E"/>
    <w:rsid w:val="001235F8"/>
    <w:rsid w:val="00123C95"/>
    <w:rsid w:val="00124200"/>
    <w:rsid w:val="0012451D"/>
    <w:rsid w:val="001263C6"/>
    <w:rsid w:val="00126A49"/>
    <w:rsid w:val="00127AF7"/>
    <w:rsid w:val="00130A5F"/>
    <w:rsid w:val="00130B3D"/>
    <w:rsid w:val="00132E20"/>
    <w:rsid w:val="0013306F"/>
    <w:rsid w:val="00133557"/>
    <w:rsid w:val="00133BCE"/>
    <w:rsid w:val="00133E7E"/>
    <w:rsid w:val="00133EC3"/>
    <w:rsid w:val="0013415B"/>
    <w:rsid w:val="0013469B"/>
    <w:rsid w:val="00134865"/>
    <w:rsid w:val="0013573E"/>
    <w:rsid w:val="00136FE7"/>
    <w:rsid w:val="00140641"/>
    <w:rsid w:val="0014103C"/>
    <w:rsid w:val="001448C0"/>
    <w:rsid w:val="001456D8"/>
    <w:rsid w:val="001461F6"/>
    <w:rsid w:val="001473A6"/>
    <w:rsid w:val="0014765C"/>
    <w:rsid w:val="00150550"/>
    <w:rsid w:val="001516BB"/>
    <w:rsid w:val="00152570"/>
    <w:rsid w:val="00152684"/>
    <w:rsid w:val="00153B79"/>
    <w:rsid w:val="00154A70"/>
    <w:rsid w:val="00154E39"/>
    <w:rsid w:val="00155574"/>
    <w:rsid w:val="00155587"/>
    <w:rsid w:val="00156BA2"/>
    <w:rsid w:val="00162768"/>
    <w:rsid w:val="001631F3"/>
    <w:rsid w:val="00163666"/>
    <w:rsid w:val="00163731"/>
    <w:rsid w:val="00163950"/>
    <w:rsid w:val="00163DEA"/>
    <w:rsid w:val="00165808"/>
    <w:rsid w:val="00166554"/>
    <w:rsid w:val="0016675B"/>
    <w:rsid w:val="001672F4"/>
    <w:rsid w:val="001700D5"/>
    <w:rsid w:val="00170AC6"/>
    <w:rsid w:val="00171DDF"/>
    <w:rsid w:val="00172844"/>
    <w:rsid w:val="0017585C"/>
    <w:rsid w:val="001765DB"/>
    <w:rsid w:val="00176968"/>
    <w:rsid w:val="00176BC7"/>
    <w:rsid w:val="00176C18"/>
    <w:rsid w:val="00180364"/>
    <w:rsid w:val="001805E2"/>
    <w:rsid w:val="00181340"/>
    <w:rsid w:val="00181A2D"/>
    <w:rsid w:val="001827E8"/>
    <w:rsid w:val="00182F69"/>
    <w:rsid w:val="00184271"/>
    <w:rsid w:val="0018504F"/>
    <w:rsid w:val="00185053"/>
    <w:rsid w:val="00187693"/>
    <w:rsid w:val="00187B9E"/>
    <w:rsid w:val="0019055C"/>
    <w:rsid w:val="00190606"/>
    <w:rsid w:val="001910FE"/>
    <w:rsid w:val="00191273"/>
    <w:rsid w:val="001918BF"/>
    <w:rsid w:val="00191993"/>
    <w:rsid w:val="0019202E"/>
    <w:rsid w:val="00192A1D"/>
    <w:rsid w:val="00192F0D"/>
    <w:rsid w:val="0019495C"/>
    <w:rsid w:val="00194D7E"/>
    <w:rsid w:val="001950B7"/>
    <w:rsid w:val="001951EF"/>
    <w:rsid w:val="001952DF"/>
    <w:rsid w:val="0019637C"/>
    <w:rsid w:val="001973CA"/>
    <w:rsid w:val="001975AF"/>
    <w:rsid w:val="001A0CD6"/>
    <w:rsid w:val="001A1041"/>
    <w:rsid w:val="001A3317"/>
    <w:rsid w:val="001A3335"/>
    <w:rsid w:val="001A448A"/>
    <w:rsid w:val="001A4E78"/>
    <w:rsid w:val="001A6238"/>
    <w:rsid w:val="001A64D3"/>
    <w:rsid w:val="001A6FB0"/>
    <w:rsid w:val="001B065D"/>
    <w:rsid w:val="001B0A61"/>
    <w:rsid w:val="001B15E5"/>
    <w:rsid w:val="001B1652"/>
    <w:rsid w:val="001B1E3E"/>
    <w:rsid w:val="001B4F44"/>
    <w:rsid w:val="001B5784"/>
    <w:rsid w:val="001B6168"/>
    <w:rsid w:val="001B7EEF"/>
    <w:rsid w:val="001C1457"/>
    <w:rsid w:val="001C1E33"/>
    <w:rsid w:val="001C2329"/>
    <w:rsid w:val="001C3677"/>
    <w:rsid w:val="001C3B37"/>
    <w:rsid w:val="001C5234"/>
    <w:rsid w:val="001C573A"/>
    <w:rsid w:val="001C6E84"/>
    <w:rsid w:val="001C7A6F"/>
    <w:rsid w:val="001C7BB5"/>
    <w:rsid w:val="001C7D5E"/>
    <w:rsid w:val="001D077E"/>
    <w:rsid w:val="001D13DA"/>
    <w:rsid w:val="001D2C58"/>
    <w:rsid w:val="001D2C92"/>
    <w:rsid w:val="001D4400"/>
    <w:rsid w:val="001D4AF4"/>
    <w:rsid w:val="001D5F12"/>
    <w:rsid w:val="001D6890"/>
    <w:rsid w:val="001D7C48"/>
    <w:rsid w:val="001E2C42"/>
    <w:rsid w:val="001E3765"/>
    <w:rsid w:val="001E3BAF"/>
    <w:rsid w:val="001E41D0"/>
    <w:rsid w:val="001E628F"/>
    <w:rsid w:val="001E6923"/>
    <w:rsid w:val="001E7EC0"/>
    <w:rsid w:val="001F0A2F"/>
    <w:rsid w:val="001F1EF1"/>
    <w:rsid w:val="001F3B47"/>
    <w:rsid w:val="001F4492"/>
    <w:rsid w:val="001F46C3"/>
    <w:rsid w:val="001F4729"/>
    <w:rsid w:val="001F4B97"/>
    <w:rsid w:val="001F64F3"/>
    <w:rsid w:val="001F74E5"/>
    <w:rsid w:val="00200E50"/>
    <w:rsid w:val="00201524"/>
    <w:rsid w:val="00201BF7"/>
    <w:rsid w:val="002068DB"/>
    <w:rsid w:val="00207080"/>
    <w:rsid w:val="002120C5"/>
    <w:rsid w:val="002123A7"/>
    <w:rsid w:val="00212BF9"/>
    <w:rsid w:val="00213156"/>
    <w:rsid w:val="00214150"/>
    <w:rsid w:val="002143D9"/>
    <w:rsid w:val="00217CDE"/>
    <w:rsid w:val="0022212B"/>
    <w:rsid w:val="00223F9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65E"/>
    <w:rsid w:val="0023492F"/>
    <w:rsid w:val="00234DDB"/>
    <w:rsid w:val="00235628"/>
    <w:rsid w:val="00235669"/>
    <w:rsid w:val="0024025D"/>
    <w:rsid w:val="0024096B"/>
    <w:rsid w:val="00240FC7"/>
    <w:rsid w:val="002423BF"/>
    <w:rsid w:val="00243210"/>
    <w:rsid w:val="00243F83"/>
    <w:rsid w:val="00244730"/>
    <w:rsid w:val="0024487B"/>
    <w:rsid w:val="00244B27"/>
    <w:rsid w:val="00244C86"/>
    <w:rsid w:val="00245307"/>
    <w:rsid w:val="0024768B"/>
    <w:rsid w:val="002521DE"/>
    <w:rsid w:val="0025362F"/>
    <w:rsid w:val="002558B4"/>
    <w:rsid w:val="00255B10"/>
    <w:rsid w:val="002566BD"/>
    <w:rsid w:val="002568C1"/>
    <w:rsid w:val="00257032"/>
    <w:rsid w:val="00257811"/>
    <w:rsid w:val="00260C90"/>
    <w:rsid w:val="00260DBE"/>
    <w:rsid w:val="00262359"/>
    <w:rsid w:val="002633C0"/>
    <w:rsid w:val="00263A2A"/>
    <w:rsid w:val="002645DB"/>
    <w:rsid w:val="00264BFE"/>
    <w:rsid w:val="00264FDC"/>
    <w:rsid w:val="00265362"/>
    <w:rsid w:val="0026661B"/>
    <w:rsid w:val="00270651"/>
    <w:rsid w:val="00273AA9"/>
    <w:rsid w:val="0027562B"/>
    <w:rsid w:val="00275EE5"/>
    <w:rsid w:val="00276A4B"/>
    <w:rsid w:val="00276C80"/>
    <w:rsid w:val="00276CC0"/>
    <w:rsid w:val="00276CD7"/>
    <w:rsid w:val="002775EA"/>
    <w:rsid w:val="0028006A"/>
    <w:rsid w:val="00280D6C"/>
    <w:rsid w:val="00280FB6"/>
    <w:rsid w:val="00281157"/>
    <w:rsid w:val="002814A2"/>
    <w:rsid w:val="00281E17"/>
    <w:rsid w:val="00282204"/>
    <w:rsid w:val="0028328E"/>
    <w:rsid w:val="00286449"/>
    <w:rsid w:val="00291446"/>
    <w:rsid w:val="00291C28"/>
    <w:rsid w:val="00291DE0"/>
    <w:rsid w:val="0029211E"/>
    <w:rsid w:val="00293DAD"/>
    <w:rsid w:val="002941F6"/>
    <w:rsid w:val="002948B3"/>
    <w:rsid w:val="00294F82"/>
    <w:rsid w:val="00295C02"/>
    <w:rsid w:val="0029653B"/>
    <w:rsid w:val="00296F4B"/>
    <w:rsid w:val="002A04D7"/>
    <w:rsid w:val="002A12A3"/>
    <w:rsid w:val="002A3B88"/>
    <w:rsid w:val="002A4311"/>
    <w:rsid w:val="002A4E98"/>
    <w:rsid w:val="002A5431"/>
    <w:rsid w:val="002B09EE"/>
    <w:rsid w:val="002B2F2E"/>
    <w:rsid w:val="002B354B"/>
    <w:rsid w:val="002B41EB"/>
    <w:rsid w:val="002B45E5"/>
    <w:rsid w:val="002B5614"/>
    <w:rsid w:val="002B7144"/>
    <w:rsid w:val="002C0E60"/>
    <w:rsid w:val="002C137A"/>
    <w:rsid w:val="002C1783"/>
    <w:rsid w:val="002C1DF6"/>
    <w:rsid w:val="002C2BFC"/>
    <w:rsid w:val="002C365E"/>
    <w:rsid w:val="002C3D1C"/>
    <w:rsid w:val="002C406B"/>
    <w:rsid w:val="002C40D6"/>
    <w:rsid w:val="002C57C2"/>
    <w:rsid w:val="002C5C77"/>
    <w:rsid w:val="002C693E"/>
    <w:rsid w:val="002C70D0"/>
    <w:rsid w:val="002C7820"/>
    <w:rsid w:val="002D0472"/>
    <w:rsid w:val="002D0A30"/>
    <w:rsid w:val="002D0A6C"/>
    <w:rsid w:val="002D190F"/>
    <w:rsid w:val="002D1AEB"/>
    <w:rsid w:val="002D1EB3"/>
    <w:rsid w:val="002D2513"/>
    <w:rsid w:val="002D26A2"/>
    <w:rsid w:val="002D3ACB"/>
    <w:rsid w:val="002D48D1"/>
    <w:rsid w:val="002D4D03"/>
    <w:rsid w:val="002D4F5F"/>
    <w:rsid w:val="002D7C20"/>
    <w:rsid w:val="002E0815"/>
    <w:rsid w:val="002E0D42"/>
    <w:rsid w:val="002E20E6"/>
    <w:rsid w:val="002E22E4"/>
    <w:rsid w:val="002E339A"/>
    <w:rsid w:val="002E33B9"/>
    <w:rsid w:val="002E4BEF"/>
    <w:rsid w:val="002E6916"/>
    <w:rsid w:val="002E706C"/>
    <w:rsid w:val="002E7276"/>
    <w:rsid w:val="002F2568"/>
    <w:rsid w:val="002F4E06"/>
    <w:rsid w:val="002F7BC4"/>
    <w:rsid w:val="002F7D89"/>
    <w:rsid w:val="00300936"/>
    <w:rsid w:val="00301857"/>
    <w:rsid w:val="0030194B"/>
    <w:rsid w:val="00301AF4"/>
    <w:rsid w:val="00302858"/>
    <w:rsid w:val="00305DD1"/>
    <w:rsid w:val="00306168"/>
    <w:rsid w:val="0030701B"/>
    <w:rsid w:val="003077B3"/>
    <w:rsid w:val="00310818"/>
    <w:rsid w:val="00313B92"/>
    <w:rsid w:val="00313C58"/>
    <w:rsid w:val="003164A1"/>
    <w:rsid w:val="003166DA"/>
    <w:rsid w:val="003168F7"/>
    <w:rsid w:val="00316A24"/>
    <w:rsid w:val="00316EC9"/>
    <w:rsid w:val="0032191D"/>
    <w:rsid w:val="00322B0E"/>
    <w:rsid w:val="00323207"/>
    <w:rsid w:val="00323974"/>
    <w:rsid w:val="00323C89"/>
    <w:rsid w:val="00324BA5"/>
    <w:rsid w:val="0032522E"/>
    <w:rsid w:val="003255CF"/>
    <w:rsid w:val="00327363"/>
    <w:rsid w:val="00330DD4"/>
    <w:rsid w:val="00331081"/>
    <w:rsid w:val="003312E1"/>
    <w:rsid w:val="003315C2"/>
    <w:rsid w:val="00331C1B"/>
    <w:rsid w:val="00332937"/>
    <w:rsid w:val="00333645"/>
    <w:rsid w:val="00333848"/>
    <w:rsid w:val="003343DB"/>
    <w:rsid w:val="00334749"/>
    <w:rsid w:val="00336B24"/>
    <w:rsid w:val="003374A1"/>
    <w:rsid w:val="00341200"/>
    <w:rsid w:val="00341874"/>
    <w:rsid w:val="00342F4B"/>
    <w:rsid w:val="003442F7"/>
    <w:rsid w:val="00345303"/>
    <w:rsid w:val="00345407"/>
    <w:rsid w:val="00345593"/>
    <w:rsid w:val="0034778F"/>
    <w:rsid w:val="00350700"/>
    <w:rsid w:val="00353DB0"/>
    <w:rsid w:val="00354194"/>
    <w:rsid w:val="003544FF"/>
    <w:rsid w:val="00356348"/>
    <w:rsid w:val="00356ACD"/>
    <w:rsid w:val="00357220"/>
    <w:rsid w:val="003572D9"/>
    <w:rsid w:val="00361F97"/>
    <w:rsid w:val="00362AEC"/>
    <w:rsid w:val="00362C8A"/>
    <w:rsid w:val="00363036"/>
    <w:rsid w:val="003640EF"/>
    <w:rsid w:val="00364293"/>
    <w:rsid w:val="00364AB6"/>
    <w:rsid w:val="00364C16"/>
    <w:rsid w:val="003653B2"/>
    <w:rsid w:val="00365A05"/>
    <w:rsid w:val="003661D4"/>
    <w:rsid w:val="00366C57"/>
    <w:rsid w:val="00367238"/>
    <w:rsid w:val="0037027A"/>
    <w:rsid w:val="0037271B"/>
    <w:rsid w:val="00374FF0"/>
    <w:rsid w:val="00376064"/>
    <w:rsid w:val="0037754F"/>
    <w:rsid w:val="00377F1E"/>
    <w:rsid w:val="00380E7C"/>
    <w:rsid w:val="00382490"/>
    <w:rsid w:val="003827C0"/>
    <w:rsid w:val="003856F3"/>
    <w:rsid w:val="00386B69"/>
    <w:rsid w:val="00386B73"/>
    <w:rsid w:val="00387120"/>
    <w:rsid w:val="003876A0"/>
    <w:rsid w:val="00387782"/>
    <w:rsid w:val="00390CB2"/>
    <w:rsid w:val="00391B10"/>
    <w:rsid w:val="003940B0"/>
    <w:rsid w:val="003940FA"/>
    <w:rsid w:val="003941F2"/>
    <w:rsid w:val="003959CA"/>
    <w:rsid w:val="00395A5E"/>
    <w:rsid w:val="00395F32"/>
    <w:rsid w:val="00396AB0"/>
    <w:rsid w:val="00396EE5"/>
    <w:rsid w:val="0039758D"/>
    <w:rsid w:val="003A0199"/>
    <w:rsid w:val="003A04DC"/>
    <w:rsid w:val="003A2522"/>
    <w:rsid w:val="003A2661"/>
    <w:rsid w:val="003A3F07"/>
    <w:rsid w:val="003A467C"/>
    <w:rsid w:val="003A4BF1"/>
    <w:rsid w:val="003A6738"/>
    <w:rsid w:val="003A6FC0"/>
    <w:rsid w:val="003A7C57"/>
    <w:rsid w:val="003A7CB5"/>
    <w:rsid w:val="003B426F"/>
    <w:rsid w:val="003B44E3"/>
    <w:rsid w:val="003B4556"/>
    <w:rsid w:val="003B661B"/>
    <w:rsid w:val="003C16DE"/>
    <w:rsid w:val="003C1E6A"/>
    <w:rsid w:val="003C2820"/>
    <w:rsid w:val="003C2D87"/>
    <w:rsid w:val="003C303E"/>
    <w:rsid w:val="003C3462"/>
    <w:rsid w:val="003C3FB0"/>
    <w:rsid w:val="003C3FCD"/>
    <w:rsid w:val="003C585C"/>
    <w:rsid w:val="003C7F2D"/>
    <w:rsid w:val="003D072F"/>
    <w:rsid w:val="003D1B59"/>
    <w:rsid w:val="003D23B5"/>
    <w:rsid w:val="003D29F5"/>
    <w:rsid w:val="003D321D"/>
    <w:rsid w:val="003D332B"/>
    <w:rsid w:val="003D3A4D"/>
    <w:rsid w:val="003D3C18"/>
    <w:rsid w:val="003D3F81"/>
    <w:rsid w:val="003E03BD"/>
    <w:rsid w:val="003E0903"/>
    <w:rsid w:val="003E0C2E"/>
    <w:rsid w:val="003E372F"/>
    <w:rsid w:val="003E5F87"/>
    <w:rsid w:val="003E63FB"/>
    <w:rsid w:val="003E72E3"/>
    <w:rsid w:val="003E7E79"/>
    <w:rsid w:val="003F0343"/>
    <w:rsid w:val="003F085B"/>
    <w:rsid w:val="003F2C64"/>
    <w:rsid w:val="003F36A2"/>
    <w:rsid w:val="003F3A4B"/>
    <w:rsid w:val="003F44F8"/>
    <w:rsid w:val="003F4E50"/>
    <w:rsid w:val="003F5610"/>
    <w:rsid w:val="003F7D18"/>
    <w:rsid w:val="00401DA8"/>
    <w:rsid w:val="004025B4"/>
    <w:rsid w:val="0040290B"/>
    <w:rsid w:val="00402ACD"/>
    <w:rsid w:val="004031A6"/>
    <w:rsid w:val="00403344"/>
    <w:rsid w:val="0040431C"/>
    <w:rsid w:val="00404555"/>
    <w:rsid w:val="00404928"/>
    <w:rsid w:val="00405E58"/>
    <w:rsid w:val="00406FAE"/>
    <w:rsid w:val="0040771D"/>
    <w:rsid w:val="00410359"/>
    <w:rsid w:val="00410A77"/>
    <w:rsid w:val="0041220C"/>
    <w:rsid w:val="0041281C"/>
    <w:rsid w:val="0041546E"/>
    <w:rsid w:val="00415C11"/>
    <w:rsid w:val="00416734"/>
    <w:rsid w:val="00417B17"/>
    <w:rsid w:val="00417DF1"/>
    <w:rsid w:val="004204E4"/>
    <w:rsid w:val="00420526"/>
    <w:rsid w:val="00421DE9"/>
    <w:rsid w:val="00422715"/>
    <w:rsid w:val="004232CA"/>
    <w:rsid w:val="00424D87"/>
    <w:rsid w:val="00425F7D"/>
    <w:rsid w:val="00426B64"/>
    <w:rsid w:val="004273BF"/>
    <w:rsid w:val="004276DF"/>
    <w:rsid w:val="00427EF7"/>
    <w:rsid w:val="00432B82"/>
    <w:rsid w:val="0043360D"/>
    <w:rsid w:val="00434C2B"/>
    <w:rsid w:val="00437E44"/>
    <w:rsid w:val="00437E6C"/>
    <w:rsid w:val="00441165"/>
    <w:rsid w:val="00441992"/>
    <w:rsid w:val="00444621"/>
    <w:rsid w:val="00445292"/>
    <w:rsid w:val="00445A1C"/>
    <w:rsid w:val="00445D36"/>
    <w:rsid w:val="00451B8D"/>
    <w:rsid w:val="00452989"/>
    <w:rsid w:val="00453578"/>
    <w:rsid w:val="00453D84"/>
    <w:rsid w:val="00454899"/>
    <w:rsid w:val="00454BA2"/>
    <w:rsid w:val="00454C1A"/>
    <w:rsid w:val="0045528C"/>
    <w:rsid w:val="00455BE5"/>
    <w:rsid w:val="00457AC4"/>
    <w:rsid w:val="00460F88"/>
    <w:rsid w:val="00462815"/>
    <w:rsid w:val="0046445F"/>
    <w:rsid w:val="00464D9F"/>
    <w:rsid w:val="00472421"/>
    <w:rsid w:val="004729A9"/>
    <w:rsid w:val="00472FD1"/>
    <w:rsid w:val="004733B0"/>
    <w:rsid w:val="00473739"/>
    <w:rsid w:val="0047420B"/>
    <w:rsid w:val="00474764"/>
    <w:rsid w:val="00474D3F"/>
    <w:rsid w:val="00475395"/>
    <w:rsid w:val="004767CB"/>
    <w:rsid w:val="00480481"/>
    <w:rsid w:val="00480956"/>
    <w:rsid w:val="00480B42"/>
    <w:rsid w:val="0048150D"/>
    <w:rsid w:val="004825C6"/>
    <w:rsid w:val="004828CB"/>
    <w:rsid w:val="00484C8D"/>
    <w:rsid w:val="00486026"/>
    <w:rsid w:val="004909C2"/>
    <w:rsid w:val="00490D96"/>
    <w:rsid w:val="00491339"/>
    <w:rsid w:val="0049266B"/>
    <w:rsid w:val="00492C13"/>
    <w:rsid w:val="004931E9"/>
    <w:rsid w:val="00495547"/>
    <w:rsid w:val="00495B37"/>
    <w:rsid w:val="00496629"/>
    <w:rsid w:val="00496E88"/>
    <w:rsid w:val="00497CB9"/>
    <w:rsid w:val="004A02A9"/>
    <w:rsid w:val="004A0369"/>
    <w:rsid w:val="004A1D95"/>
    <w:rsid w:val="004A23C0"/>
    <w:rsid w:val="004A26EA"/>
    <w:rsid w:val="004A32C7"/>
    <w:rsid w:val="004A357E"/>
    <w:rsid w:val="004A3F71"/>
    <w:rsid w:val="004A573D"/>
    <w:rsid w:val="004B1F97"/>
    <w:rsid w:val="004B3335"/>
    <w:rsid w:val="004B3515"/>
    <w:rsid w:val="004B3B74"/>
    <w:rsid w:val="004B4954"/>
    <w:rsid w:val="004B49BA"/>
    <w:rsid w:val="004B76EF"/>
    <w:rsid w:val="004B7C41"/>
    <w:rsid w:val="004B7FD1"/>
    <w:rsid w:val="004C04FC"/>
    <w:rsid w:val="004C09FC"/>
    <w:rsid w:val="004C25A9"/>
    <w:rsid w:val="004C2FD6"/>
    <w:rsid w:val="004C3B47"/>
    <w:rsid w:val="004C4266"/>
    <w:rsid w:val="004C6624"/>
    <w:rsid w:val="004C70DD"/>
    <w:rsid w:val="004D041E"/>
    <w:rsid w:val="004D0C9E"/>
    <w:rsid w:val="004D4470"/>
    <w:rsid w:val="004D5223"/>
    <w:rsid w:val="004D53BE"/>
    <w:rsid w:val="004D53E3"/>
    <w:rsid w:val="004D6B98"/>
    <w:rsid w:val="004D6F0D"/>
    <w:rsid w:val="004D7C55"/>
    <w:rsid w:val="004D7C5B"/>
    <w:rsid w:val="004E4DE1"/>
    <w:rsid w:val="004E754E"/>
    <w:rsid w:val="004F005F"/>
    <w:rsid w:val="004F110E"/>
    <w:rsid w:val="004F11AB"/>
    <w:rsid w:val="004F1EEF"/>
    <w:rsid w:val="004F2C22"/>
    <w:rsid w:val="004F3125"/>
    <w:rsid w:val="004F4C4D"/>
    <w:rsid w:val="004F4FC9"/>
    <w:rsid w:val="004F7BD0"/>
    <w:rsid w:val="00500CA9"/>
    <w:rsid w:val="0050148E"/>
    <w:rsid w:val="005016F5"/>
    <w:rsid w:val="00501ED0"/>
    <w:rsid w:val="005021D4"/>
    <w:rsid w:val="005025E3"/>
    <w:rsid w:val="00502928"/>
    <w:rsid w:val="00503674"/>
    <w:rsid w:val="005040EC"/>
    <w:rsid w:val="00505F97"/>
    <w:rsid w:val="005117DC"/>
    <w:rsid w:val="00511E18"/>
    <w:rsid w:val="00514024"/>
    <w:rsid w:val="00514D73"/>
    <w:rsid w:val="00515908"/>
    <w:rsid w:val="0051691D"/>
    <w:rsid w:val="00522ED5"/>
    <w:rsid w:val="0052306F"/>
    <w:rsid w:val="00524641"/>
    <w:rsid w:val="00525BC6"/>
    <w:rsid w:val="00526C2F"/>
    <w:rsid w:val="00526E57"/>
    <w:rsid w:val="00530297"/>
    <w:rsid w:val="00530BC6"/>
    <w:rsid w:val="00531A24"/>
    <w:rsid w:val="00532280"/>
    <w:rsid w:val="0053698D"/>
    <w:rsid w:val="005373B4"/>
    <w:rsid w:val="00537926"/>
    <w:rsid w:val="005405DC"/>
    <w:rsid w:val="00540D4E"/>
    <w:rsid w:val="00541F02"/>
    <w:rsid w:val="00542A03"/>
    <w:rsid w:val="00542B2D"/>
    <w:rsid w:val="00542B8C"/>
    <w:rsid w:val="0054475C"/>
    <w:rsid w:val="0054613C"/>
    <w:rsid w:val="00546269"/>
    <w:rsid w:val="0054676E"/>
    <w:rsid w:val="00547933"/>
    <w:rsid w:val="00550C8D"/>
    <w:rsid w:val="00552768"/>
    <w:rsid w:val="00556BC9"/>
    <w:rsid w:val="00556FB3"/>
    <w:rsid w:val="00561369"/>
    <w:rsid w:val="00562AF7"/>
    <w:rsid w:val="0056311C"/>
    <w:rsid w:val="00565B95"/>
    <w:rsid w:val="00570291"/>
    <w:rsid w:val="005710CA"/>
    <w:rsid w:val="00571996"/>
    <w:rsid w:val="00572E20"/>
    <w:rsid w:val="00573AEC"/>
    <w:rsid w:val="00574387"/>
    <w:rsid w:val="00574D71"/>
    <w:rsid w:val="00575179"/>
    <w:rsid w:val="00575B1A"/>
    <w:rsid w:val="00576B08"/>
    <w:rsid w:val="00576FDA"/>
    <w:rsid w:val="00577E4F"/>
    <w:rsid w:val="00580879"/>
    <w:rsid w:val="00580FE4"/>
    <w:rsid w:val="0058148F"/>
    <w:rsid w:val="00584678"/>
    <w:rsid w:val="00586026"/>
    <w:rsid w:val="00586193"/>
    <w:rsid w:val="005867FE"/>
    <w:rsid w:val="00586E3D"/>
    <w:rsid w:val="0058777A"/>
    <w:rsid w:val="00590D14"/>
    <w:rsid w:val="00593AE9"/>
    <w:rsid w:val="00593E3C"/>
    <w:rsid w:val="00594A99"/>
    <w:rsid w:val="005954E6"/>
    <w:rsid w:val="00597658"/>
    <w:rsid w:val="005A049F"/>
    <w:rsid w:val="005A2C2A"/>
    <w:rsid w:val="005A3CBF"/>
    <w:rsid w:val="005A41E2"/>
    <w:rsid w:val="005A4299"/>
    <w:rsid w:val="005A4860"/>
    <w:rsid w:val="005A4F0E"/>
    <w:rsid w:val="005A5F49"/>
    <w:rsid w:val="005B088F"/>
    <w:rsid w:val="005B195B"/>
    <w:rsid w:val="005B2139"/>
    <w:rsid w:val="005B3168"/>
    <w:rsid w:val="005B3539"/>
    <w:rsid w:val="005B3F91"/>
    <w:rsid w:val="005B4C34"/>
    <w:rsid w:val="005B52B2"/>
    <w:rsid w:val="005B5FAC"/>
    <w:rsid w:val="005B7A40"/>
    <w:rsid w:val="005C0603"/>
    <w:rsid w:val="005C0B07"/>
    <w:rsid w:val="005C0FFF"/>
    <w:rsid w:val="005C3504"/>
    <w:rsid w:val="005C3757"/>
    <w:rsid w:val="005C3DC5"/>
    <w:rsid w:val="005C5889"/>
    <w:rsid w:val="005C5DA1"/>
    <w:rsid w:val="005D012A"/>
    <w:rsid w:val="005D029D"/>
    <w:rsid w:val="005D0808"/>
    <w:rsid w:val="005D0B5F"/>
    <w:rsid w:val="005D2480"/>
    <w:rsid w:val="005D4B9C"/>
    <w:rsid w:val="005D5740"/>
    <w:rsid w:val="005D5A10"/>
    <w:rsid w:val="005D5C37"/>
    <w:rsid w:val="005D5F08"/>
    <w:rsid w:val="005D6921"/>
    <w:rsid w:val="005D6B28"/>
    <w:rsid w:val="005D7035"/>
    <w:rsid w:val="005E0670"/>
    <w:rsid w:val="005E0697"/>
    <w:rsid w:val="005E18B1"/>
    <w:rsid w:val="005E1D80"/>
    <w:rsid w:val="005E3786"/>
    <w:rsid w:val="005E4EBD"/>
    <w:rsid w:val="005E6413"/>
    <w:rsid w:val="005E69E6"/>
    <w:rsid w:val="005E7758"/>
    <w:rsid w:val="005F2A56"/>
    <w:rsid w:val="005F319A"/>
    <w:rsid w:val="005F733D"/>
    <w:rsid w:val="005F7CFE"/>
    <w:rsid w:val="006005D2"/>
    <w:rsid w:val="006007DC"/>
    <w:rsid w:val="00601FBC"/>
    <w:rsid w:val="00602DA3"/>
    <w:rsid w:val="006037C4"/>
    <w:rsid w:val="0060406C"/>
    <w:rsid w:val="006054F3"/>
    <w:rsid w:val="00606613"/>
    <w:rsid w:val="00607152"/>
    <w:rsid w:val="006103CC"/>
    <w:rsid w:val="00610D84"/>
    <w:rsid w:val="006116B9"/>
    <w:rsid w:val="00611B2F"/>
    <w:rsid w:val="00613028"/>
    <w:rsid w:val="00613B4F"/>
    <w:rsid w:val="00614F3B"/>
    <w:rsid w:val="00617FA9"/>
    <w:rsid w:val="00620138"/>
    <w:rsid w:val="00620A5D"/>
    <w:rsid w:val="00621311"/>
    <w:rsid w:val="00623342"/>
    <w:rsid w:val="006250D1"/>
    <w:rsid w:val="0062591E"/>
    <w:rsid w:val="00626CE0"/>
    <w:rsid w:val="00627E32"/>
    <w:rsid w:val="00630BB9"/>
    <w:rsid w:val="0063219D"/>
    <w:rsid w:val="006339A6"/>
    <w:rsid w:val="00635558"/>
    <w:rsid w:val="00635FE1"/>
    <w:rsid w:val="006363FF"/>
    <w:rsid w:val="006366E1"/>
    <w:rsid w:val="00637CF1"/>
    <w:rsid w:val="00643E9A"/>
    <w:rsid w:val="00645340"/>
    <w:rsid w:val="00645D57"/>
    <w:rsid w:val="006461E1"/>
    <w:rsid w:val="006464E5"/>
    <w:rsid w:val="00656967"/>
    <w:rsid w:val="00657535"/>
    <w:rsid w:val="00657A8A"/>
    <w:rsid w:val="00661D8F"/>
    <w:rsid w:val="0066291E"/>
    <w:rsid w:val="006629C8"/>
    <w:rsid w:val="006644AC"/>
    <w:rsid w:val="00667C45"/>
    <w:rsid w:val="00670808"/>
    <w:rsid w:val="00673755"/>
    <w:rsid w:val="00674DEE"/>
    <w:rsid w:val="006755CE"/>
    <w:rsid w:val="006765A9"/>
    <w:rsid w:val="00676EE2"/>
    <w:rsid w:val="00681470"/>
    <w:rsid w:val="006833B7"/>
    <w:rsid w:val="006836D6"/>
    <w:rsid w:val="00684AC1"/>
    <w:rsid w:val="006852FA"/>
    <w:rsid w:val="00686202"/>
    <w:rsid w:val="00686BC2"/>
    <w:rsid w:val="006872D5"/>
    <w:rsid w:val="0068791A"/>
    <w:rsid w:val="00687F10"/>
    <w:rsid w:val="00692AE4"/>
    <w:rsid w:val="0069366C"/>
    <w:rsid w:val="0069386B"/>
    <w:rsid w:val="00693E51"/>
    <w:rsid w:val="006947EC"/>
    <w:rsid w:val="006947F6"/>
    <w:rsid w:val="006951FA"/>
    <w:rsid w:val="00695931"/>
    <w:rsid w:val="00695A02"/>
    <w:rsid w:val="006971B0"/>
    <w:rsid w:val="00697DA5"/>
    <w:rsid w:val="00697FD0"/>
    <w:rsid w:val="006A0B04"/>
    <w:rsid w:val="006A20C0"/>
    <w:rsid w:val="006A2280"/>
    <w:rsid w:val="006A26B5"/>
    <w:rsid w:val="006A34CA"/>
    <w:rsid w:val="006A3DD5"/>
    <w:rsid w:val="006A40D0"/>
    <w:rsid w:val="006A429F"/>
    <w:rsid w:val="006A49C6"/>
    <w:rsid w:val="006A5574"/>
    <w:rsid w:val="006A78DD"/>
    <w:rsid w:val="006B0B2C"/>
    <w:rsid w:val="006B200D"/>
    <w:rsid w:val="006B37C5"/>
    <w:rsid w:val="006B4AFE"/>
    <w:rsid w:val="006B6BE6"/>
    <w:rsid w:val="006B7CE1"/>
    <w:rsid w:val="006C0929"/>
    <w:rsid w:val="006C12C2"/>
    <w:rsid w:val="006C234A"/>
    <w:rsid w:val="006C28BC"/>
    <w:rsid w:val="006C295D"/>
    <w:rsid w:val="006C4338"/>
    <w:rsid w:val="006C44CC"/>
    <w:rsid w:val="006C46A4"/>
    <w:rsid w:val="006C4EDC"/>
    <w:rsid w:val="006C5167"/>
    <w:rsid w:val="006C6C35"/>
    <w:rsid w:val="006C6E5D"/>
    <w:rsid w:val="006C7C1B"/>
    <w:rsid w:val="006C7FF9"/>
    <w:rsid w:val="006D02D2"/>
    <w:rsid w:val="006D034E"/>
    <w:rsid w:val="006D0C87"/>
    <w:rsid w:val="006D110C"/>
    <w:rsid w:val="006D1C15"/>
    <w:rsid w:val="006D26DD"/>
    <w:rsid w:val="006D440B"/>
    <w:rsid w:val="006D4FF5"/>
    <w:rsid w:val="006D5183"/>
    <w:rsid w:val="006D5478"/>
    <w:rsid w:val="006D55F8"/>
    <w:rsid w:val="006D5B8D"/>
    <w:rsid w:val="006E0C6F"/>
    <w:rsid w:val="006E1CE2"/>
    <w:rsid w:val="006E1D8A"/>
    <w:rsid w:val="006E35E6"/>
    <w:rsid w:val="006E3C06"/>
    <w:rsid w:val="006E4A3F"/>
    <w:rsid w:val="006E5A61"/>
    <w:rsid w:val="006E5D98"/>
    <w:rsid w:val="006E624A"/>
    <w:rsid w:val="006F04A3"/>
    <w:rsid w:val="006F0AFB"/>
    <w:rsid w:val="006F19E1"/>
    <w:rsid w:val="006F1F98"/>
    <w:rsid w:val="006F39E7"/>
    <w:rsid w:val="006F58F9"/>
    <w:rsid w:val="006F683C"/>
    <w:rsid w:val="006F6FEA"/>
    <w:rsid w:val="006F7478"/>
    <w:rsid w:val="007007AB"/>
    <w:rsid w:val="0070420E"/>
    <w:rsid w:val="0070486E"/>
    <w:rsid w:val="007052F2"/>
    <w:rsid w:val="0071176B"/>
    <w:rsid w:val="0071192E"/>
    <w:rsid w:val="007125C9"/>
    <w:rsid w:val="007129A1"/>
    <w:rsid w:val="007129B6"/>
    <w:rsid w:val="00712F89"/>
    <w:rsid w:val="00713447"/>
    <w:rsid w:val="00715CB6"/>
    <w:rsid w:val="00716044"/>
    <w:rsid w:val="007171E9"/>
    <w:rsid w:val="00717E28"/>
    <w:rsid w:val="00720B5F"/>
    <w:rsid w:val="00721748"/>
    <w:rsid w:val="007222B1"/>
    <w:rsid w:val="00723109"/>
    <w:rsid w:val="00723A45"/>
    <w:rsid w:val="00725CFC"/>
    <w:rsid w:val="00725EBA"/>
    <w:rsid w:val="00726310"/>
    <w:rsid w:val="00726AF1"/>
    <w:rsid w:val="0073092F"/>
    <w:rsid w:val="00730B17"/>
    <w:rsid w:val="00732EF0"/>
    <w:rsid w:val="00734A5D"/>
    <w:rsid w:val="00734C08"/>
    <w:rsid w:val="0073741B"/>
    <w:rsid w:val="0074047C"/>
    <w:rsid w:val="00740DD5"/>
    <w:rsid w:val="007428DA"/>
    <w:rsid w:val="00743FF4"/>
    <w:rsid w:val="007453D1"/>
    <w:rsid w:val="0074636D"/>
    <w:rsid w:val="00747AFC"/>
    <w:rsid w:val="007512AA"/>
    <w:rsid w:val="0075376B"/>
    <w:rsid w:val="00754137"/>
    <w:rsid w:val="00755176"/>
    <w:rsid w:val="0075553E"/>
    <w:rsid w:val="00755E2F"/>
    <w:rsid w:val="007574C5"/>
    <w:rsid w:val="00757610"/>
    <w:rsid w:val="00757DAA"/>
    <w:rsid w:val="00760617"/>
    <w:rsid w:val="0076097F"/>
    <w:rsid w:val="007609A2"/>
    <w:rsid w:val="0076201C"/>
    <w:rsid w:val="00763452"/>
    <w:rsid w:val="00763F04"/>
    <w:rsid w:val="00764BA1"/>
    <w:rsid w:val="00767A47"/>
    <w:rsid w:val="0077004D"/>
    <w:rsid w:val="00770EA9"/>
    <w:rsid w:val="0077161C"/>
    <w:rsid w:val="00771947"/>
    <w:rsid w:val="007725E4"/>
    <w:rsid w:val="00772E9A"/>
    <w:rsid w:val="00772FEA"/>
    <w:rsid w:val="007735AF"/>
    <w:rsid w:val="00773689"/>
    <w:rsid w:val="007736F1"/>
    <w:rsid w:val="007742E0"/>
    <w:rsid w:val="00774768"/>
    <w:rsid w:val="007762D8"/>
    <w:rsid w:val="00776342"/>
    <w:rsid w:val="007771E3"/>
    <w:rsid w:val="007826D0"/>
    <w:rsid w:val="00783BF8"/>
    <w:rsid w:val="00785614"/>
    <w:rsid w:val="00785C38"/>
    <w:rsid w:val="00787166"/>
    <w:rsid w:val="00792980"/>
    <w:rsid w:val="00794E62"/>
    <w:rsid w:val="00795C50"/>
    <w:rsid w:val="007A014B"/>
    <w:rsid w:val="007A0E8E"/>
    <w:rsid w:val="007A12E6"/>
    <w:rsid w:val="007A1B13"/>
    <w:rsid w:val="007A2A96"/>
    <w:rsid w:val="007A2EAD"/>
    <w:rsid w:val="007A3905"/>
    <w:rsid w:val="007A39DA"/>
    <w:rsid w:val="007A3D7F"/>
    <w:rsid w:val="007A48F9"/>
    <w:rsid w:val="007A623F"/>
    <w:rsid w:val="007A642F"/>
    <w:rsid w:val="007B0189"/>
    <w:rsid w:val="007B1A73"/>
    <w:rsid w:val="007B2188"/>
    <w:rsid w:val="007B2377"/>
    <w:rsid w:val="007B294F"/>
    <w:rsid w:val="007B3701"/>
    <w:rsid w:val="007B398A"/>
    <w:rsid w:val="007B5A4F"/>
    <w:rsid w:val="007B64B6"/>
    <w:rsid w:val="007B70B7"/>
    <w:rsid w:val="007B70CC"/>
    <w:rsid w:val="007C091D"/>
    <w:rsid w:val="007C1AB4"/>
    <w:rsid w:val="007C2DAC"/>
    <w:rsid w:val="007C2F0B"/>
    <w:rsid w:val="007C43F9"/>
    <w:rsid w:val="007C72B4"/>
    <w:rsid w:val="007D039D"/>
    <w:rsid w:val="007D2206"/>
    <w:rsid w:val="007D2B68"/>
    <w:rsid w:val="007D2C7D"/>
    <w:rsid w:val="007D3D8D"/>
    <w:rsid w:val="007D506F"/>
    <w:rsid w:val="007D534D"/>
    <w:rsid w:val="007D5EA2"/>
    <w:rsid w:val="007D6172"/>
    <w:rsid w:val="007E093C"/>
    <w:rsid w:val="007E48B2"/>
    <w:rsid w:val="007E516A"/>
    <w:rsid w:val="007E52D9"/>
    <w:rsid w:val="007E5363"/>
    <w:rsid w:val="007E5412"/>
    <w:rsid w:val="007E5844"/>
    <w:rsid w:val="007E5D34"/>
    <w:rsid w:val="007E5D58"/>
    <w:rsid w:val="007E77B3"/>
    <w:rsid w:val="007F6B1F"/>
    <w:rsid w:val="007F6CAA"/>
    <w:rsid w:val="007F7006"/>
    <w:rsid w:val="007F7D54"/>
    <w:rsid w:val="0080119F"/>
    <w:rsid w:val="0080143E"/>
    <w:rsid w:val="008016D3"/>
    <w:rsid w:val="0080171A"/>
    <w:rsid w:val="00802AFF"/>
    <w:rsid w:val="008031D6"/>
    <w:rsid w:val="00803F7A"/>
    <w:rsid w:val="008075BA"/>
    <w:rsid w:val="0080791E"/>
    <w:rsid w:val="00810137"/>
    <w:rsid w:val="00811225"/>
    <w:rsid w:val="00811311"/>
    <w:rsid w:val="0081428F"/>
    <w:rsid w:val="00814F43"/>
    <w:rsid w:val="0081541E"/>
    <w:rsid w:val="00815904"/>
    <w:rsid w:val="00815DFC"/>
    <w:rsid w:val="00816EC3"/>
    <w:rsid w:val="0082037B"/>
    <w:rsid w:val="0082288D"/>
    <w:rsid w:val="00824791"/>
    <w:rsid w:val="00824BBF"/>
    <w:rsid w:val="00826FB8"/>
    <w:rsid w:val="0083080A"/>
    <w:rsid w:val="0083148E"/>
    <w:rsid w:val="00832499"/>
    <w:rsid w:val="00833155"/>
    <w:rsid w:val="00834343"/>
    <w:rsid w:val="00834E6F"/>
    <w:rsid w:val="00836484"/>
    <w:rsid w:val="00842535"/>
    <w:rsid w:val="008438A3"/>
    <w:rsid w:val="0084482C"/>
    <w:rsid w:val="0084643E"/>
    <w:rsid w:val="00846580"/>
    <w:rsid w:val="00847EBD"/>
    <w:rsid w:val="008510AE"/>
    <w:rsid w:val="00851468"/>
    <w:rsid w:val="00852106"/>
    <w:rsid w:val="0085242A"/>
    <w:rsid w:val="00852FF7"/>
    <w:rsid w:val="00853FF3"/>
    <w:rsid w:val="008549C5"/>
    <w:rsid w:val="00854D00"/>
    <w:rsid w:val="00854FE6"/>
    <w:rsid w:val="00855A90"/>
    <w:rsid w:val="00857BE0"/>
    <w:rsid w:val="00857E5D"/>
    <w:rsid w:val="0086056A"/>
    <w:rsid w:val="00860D05"/>
    <w:rsid w:val="00860FE4"/>
    <w:rsid w:val="00861877"/>
    <w:rsid w:val="00861BEA"/>
    <w:rsid w:val="00861F4B"/>
    <w:rsid w:val="0086367A"/>
    <w:rsid w:val="00863D57"/>
    <w:rsid w:val="00863EB6"/>
    <w:rsid w:val="0086401A"/>
    <w:rsid w:val="00864C94"/>
    <w:rsid w:val="008660E5"/>
    <w:rsid w:val="00866561"/>
    <w:rsid w:val="008665E5"/>
    <w:rsid w:val="00867452"/>
    <w:rsid w:val="00871FDE"/>
    <w:rsid w:val="008731F7"/>
    <w:rsid w:val="00873CC6"/>
    <w:rsid w:val="00874B6C"/>
    <w:rsid w:val="008766D1"/>
    <w:rsid w:val="00876BDE"/>
    <w:rsid w:val="00877A59"/>
    <w:rsid w:val="00877BE9"/>
    <w:rsid w:val="00881628"/>
    <w:rsid w:val="00881EEE"/>
    <w:rsid w:val="008821DB"/>
    <w:rsid w:val="0088278F"/>
    <w:rsid w:val="00882B8B"/>
    <w:rsid w:val="00883CE9"/>
    <w:rsid w:val="008845F5"/>
    <w:rsid w:val="00885153"/>
    <w:rsid w:val="008855CF"/>
    <w:rsid w:val="00886319"/>
    <w:rsid w:val="00886902"/>
    <w:rsid w:val="00886F8A"/>
    <w:rsid w:val="0088787E"/>
    <w:rsid w:val="00887F5D"/>
    <w:rsid w:val="00887FCB"/>
    <w:rsid w:val="00890A97"/>
    <w:rsid w:val="00891302"/>
    <w:rsid w:val="00891498"/>
    <w:rsid w:val="00891B7B"/>
    <w:rsid w:val="0089353F"/>
    <w:rsid w:val="00893B1B"/>
    <w:rsid w:val="00893CDE"/>
    <w:rsid w:val="008948AC"/>
    <w:rsid w:val="008969E7"/>
    <w:rsid w:val="008974B4"/>
    <w:rsid w:val="00897B77"/>
    <w:rsid w:val="008A12ED"/>
    <w:rsid w:val="008A1605"/>
    <w:rsid w:val="008A2382"/>
    <w:rsid w:val="008A3A09"/>
    <w:rsid w:val="008A3B3B"/>
    <w:rsid w:val="008A6435"/>
    <w:rsid w:val="008A66D5"/>
    <w:rsid w:val="008A726D"/>
    <w:rsid w:val="008B02AF"/>
    <w:rsid w:val="008B052C"/>
    <w:rsid w:val="008B07EB"/>
    <w:rsid w:val="008B0DD5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3572"/>
    <w:rsid w:val="008C48D5"/>
    <w:rsid w:val="008C4A6F"/>
    <w:rsid w:val="008C5A08"/>
    <w:rsid w:val="008C5E84"/>
    <w:rsid w:val="008C7CDB"/>
    <w:rsid w:val="008D193C"/>
    <w:rsid w:val="008D39BE"/>
    <w:rsid w:val="008D3AF4"/>
    <w:rsid w:val="008D3DC2"/>
    <w:rsid w:val="008D488C"/>
    <w:rsid w:val="008D4AB8"/>
    <w:rsid w:val="008D7279"/>
    <w:rsid w:val="008E0404"/>
    <w:rsid w:val="008E0532"/>
    <w:rsid w:val="008E0F97"/>
    <w:rsid w:val="008E1ACD"/>
    <w:rsid w:val="008E1F97"/>
    <w:rsid w:val="008E25EA"/>
    <w:rsid w:val="008E2DCB"/>
    <w:rsid w:val="008E2FB0"/>
    <w:rsid w:val="008E3133"/>
    <w:rsid w:val="008E3DDD"/>
    <w:rsid w:val="008E42C7"/>
    <w:rsid w:val="008E4390"/>
    <w:rsid w:val="008E4557"/>
    <w:rsid w:val="008E6169"/>
    <w:rsid w:val="008E65DC"/>
    <w:rsid w:val="008E6F19"/>
    <w:rsid w:val="008E76E9"/>
    <w:rsid w:val="008E7B13"/>
    <w:rsid w:val="008F006D"/>
    <w:rsid w:val="008F4725"/>
    <w:rsid w:val="008F47B8"/>
    <w:rsid w:val="008F6747"/>
    <w:rsid w:val="008F78F2"/>
    <w:rsid w:val="008F790E"/>
    <w:rsid w:val="00900AA4"/>
    <w:rsid w:val="00901197"/>
    <w:rsid w:val="00902AC1"/>
    <w:rsid w:val="00902E8F"/>
    <w:rsid w:val="00905F22"/>
    <w:rsid w:val="00910DD8"/>
    <w:rsid w:val="0091151A"/>
    <w:rsid w:val="00911556"/>
    <w:rsid w:val="00911AF5"/>
    <w:rsid w:val="00914180"/>
    <w:rsid w:val="00915721"/>
    <w:rsid w:val="0092071E"/>
    <w:rsid w:val="0092189F"/>
    <w:rsid w:val="00921DE6"/>
    <w:rsid w:val="00923FAB"/>
    <w:rsid w:val="00924CF5"/>
    <w:rsid w:val="0092735C"/>
    <w:rsid w:val="00931459"/>
    <w:rsid w:val="009317F4"/>
    <w:rsid w:val="00933537"/>
    <w:rsid w:val="00934692"/>
    <w:rsid w:val="009347D5"/>
    <w:rsid w:val="00935AC5"/>
    <w:rsid w:val="00935E39"/>
    <w:rsid w:val="00936080"/>
    <w:rsid w:val="00940755"/>
    <w:rsid w:val="009428D1"/>
    <w:rsid w:val="00943681"/>
    <w:rsid w:val="00944D43"/>
    <w:rsid w:val="009450C1"/>
    <w:rsid w:val="009459DF"/>
    <w:rsid w:val="00946973"/>
    <w:rsid w:val="009503EF"/>
    <w:rsid w:val="009513F1"/>
    <w:rsid w:val="00951622"/>
    <w:rsid w:val="00951AD0"/>
    <w:rsid w:val="00952522"/>
    <w:rsid w:val="009535A2"/>
    <w:rsid w:val="00953902"/>
    <w:rsid w:val="009556B5"/>
    <w:rsid w:val="0095715C"/>
    <w:rsid w:val="00960428"/>
    <w:rsid w:val="0096107B"/>
    <w:rsid w:val="009624E8"/>
    <w:rsid w:val="0096314F"/>
    <w:rsid w:val="00963D8C"/>
    <w:rsid w:val="00964DF6"/>
    <w:rsid w:val="00965DA1"/>
    <w:rsid w:val="00967954"/>
    <w:rsid w:val="00967D54"/>
    <w:rsid w:val="009703B9"/>
    <w:rsid w:val="009705E5"/>
    <w:rsid w:val="009706D9"/>
    <w:rsid w:val="00972839"/>
    <w:rsid w:val="00972A84"/>
    <w:rsid w:val="00973344"/>
    <w:rsid w:val="00975E74"/>
    <w:rsid w:val="00976BF7"/>
    <w:rsid w:val="009773FC"/>
    <w:rsid w:val="009776E9"/>
    <w:rsid w:val="00977BB7"/>
    <w:rsid w:val="00981898"/>
    <w:rsid w:val="00982048"/>
    <w:rsid w:val="00982EA4"/>
    <w:rsid w:val="00984B12"/>
    <w:rsid w:val="009850F1"/>
    <w:rsid w:val="0098576B"/>
    <w:rsid w:val="00985C8A"/>
    <w:rsid w:val="009861F5"/>
    <w:rsid w:val="00987190"/>
    <w:rsid w:val="00987E20"/>
    <w:rsid w:val="00992763"/>
    <w:rsid w:val="00992EFD"/>
    <w:rsid w:val="009932D6"/>
    <w:rsid w:val="0099373E"/>
    <w:rsid w:val="00993934"/>
    <w:rsid w:val="00993CB6"/>
    <w:rsid w:val="00994A7D"/>
    <w:rsid w:val="009958E1"/>
    <w:rsid w:val="009969AE"/>
    <w:rsid w:val="00996EFF"/>
    <w:rsid w:val="009A0D4F"/>
    <w:rsid w:val="009A1A42"/>
    <w:rsid w:val="009A24B1"/>
    <w:rsid w:val="009A29E4"/>
    <w:rsid w:val="009A2F25"/>
    <w:rsid w:val="009A36B7"/>
    <w:rsid w:val="009A58C1"/>
    <w:rsid w:val="009A5D1B"/>
    <w:rsid w:val="009A5FBD"/>
    <w:rsid w:val="009A638B"/>
    <w:rsid w:val="009A6E18"/>
    <w:rsid w:val="009B0B16"/>
    <w:rsid w:val="009B38F2"/>
    <w:rsid w:val="009B5671"/>
    <w:rsid w:val="009B617C"/>
    <w:rsid w:val="009B666B"/>
    <w:rsid w:val="009B7105"/>
    <w:rsid w:val="009C0EC1"/>
    <w:rsid w:val="009C12A8"/>
    <w:rsid w:val="009C15B1"/>
    <w:rsid w:val="009C383E"/>
    <w:rsid w:val="009C3BE9"/>
    <w:rsid w:val="009C3EF5"/>
    <w:rsid w:val="009C4E22"/>
    <w:rsid w:val="009C75D7"/>
    <w:rsid w:val="009C7C4E"/>
    <w:rsid w:val="009D07EF"/>
    <w:rsid w:val="009D1147"/>
    <w:rsid w:val="009D1909"/>
    <w:rsid w:val="009D3C03"/>
    <w:rsid w:val="009D4609"/>
    <w:rsid w:val="009D57C7"/>
    <w:rsid w:val="009D5819"/>
    <w:rsid w:val="009D5E84"/>
    <w:rsid w:val="009E0139"/>
    <w:rsid w:val="009E0210"/>
    <w:rsid w:val="009E026F"/>
    <w:rsid w:val="009E2E92"/>
    <w:rsid w:val="009E2EF7"/>
    <w:rsid w:val="009E3F7E"/>
    <w:rsid w:val="009E4B16"/>
    <w:rsid w:val="009E6D93"/>
    <w:rsid w:val="009E773E"/>
    <w:rsid w:val="009E7801"/>
    <w:rsid w:val="009F30B7"/>
    <w:rsid w:val="009F3E00"/>
    <w:rsid w:val="009F4C51"/>
    <w:rsid w:val="009F4E72"/>
    <w:rsid w:val="009F5C5C"/>
    <w:rsid w:val="009F6BC9"/>
    <w:rsid w:val="00A0000A"/>
    <w:rsid w:val="00A02071"/>
    <w:rsid w:val="00A0257A"/>
    <w:rsid w:val="00A02AED"/>
    <w:rsid w:val="00A0343A"/>
    <w:rsid w:val="00A03C9B"/>
    <w:rsid w:val="00A0438A"/>
    <w:rsid w:val="00A047D1"/>
    <w:rsid w:val="00A04995"/>
    <w:rsid w:val="00A06147"/>
    <w:rsid w:val="00A066ED"/>
    <w:rsid w:val="00A10072"/>
    <w:rsid w:val="00A10123"/>
    <w:rsid w:val="00A10349"/>
    <w:rsid w:val="00A109EA"/>
    <w:rsid w:val="00A125FE"/>
    <w:rsid w:val="00A12AF7"/>
    <w:rsid w:val="00A1335C"/>
    <w:rsid w:val="00A13BD1"/>
    <w:rsid w:val="00A13E63"/>
    <w:rsid w:val="00A1440C"/>
    <w:rsid w:val="00A15F92"/>
    <w:rsid w:val="00A16FAB"/>
    <w:rsid w:val="00A17584"/>
    <w:rsid w:val="00A177C0"/>
    <w:rsid w:val="00A21073"/>
    <w:rsid w:val="00A232DF"/>
    <w:rsid w:val="00A23C20"/>
    <w:rsid w:val="00A24A59"/>
    <w:rsid w:val="00A24B42"/>
    <w:rsid w:val="00A2562D"/>
    <w:rsid w:val="00A26E77"/>
    <w:rsid w:val="00A27408"/>
    <w:rsid w:val="00A32A37"/>
    <w:rsid w:val="00A3312F"/>
    <w:rsid w:val="00A331E5"/>
    <w:rsid w:val="00A33E95"/>
    <w:rsid w:val="00A34011"/>
    <w:rsid w:val="00A34328"/>
    <w:rsid w:val="00A344F4"/>
    <w:rsid w:val="00A35B64"/>
    <w:rsid w:val="00A37935"/>
    <w:rsid w:val="00A37FF0"/>
    <w:rsid w:val="00A41294"/>
    <w:rsid w:val="00A413D9"/>
    <w:rsid w:val="00A415A5"/>
    <w:rsid w:val="00A43A03"/>
    <w:rsid w:val="00A43F98"/>
    <w:rsid w:val="00A44314"/>
    <w:rsid w:val="00A45FB8"/>
    <w:rsid w:val="00A507C1"/>
    <w:rsid w:val="00A514A1"/>
    <w:rsid w:val="00A5271C"/>
    <w:rsid w:val="00A537CA"/>
    <w:rsid w:val="00A54612"/>
    <w:rsid w:val="00A565D4"/>
    <w:rsid w:val="00A56B66"/>
    <w:rsid w:val="00A56CB0"/>
    <w:rsid w:val="00A56D8F"/>
    <w:rsid w:val="00A57E6D"/>
    <w:rsid w:val="00A60F57"/>
    <w:rsid w:val="00A60FD5"/>
    <w:rsid w:val="00A61827"/>
    <w:rsid w:val="00A61836"/>
    <w:rsid w:val="00A62173"/>
    <w:rsid w:val="00A63602"/>
    <w:rsid w:val="00A63919"/>
    <w:rsid w:val="00A64CE3"/>
    <w:rsid w:val="00A66424"/>
    <w:rsid w:val="00A6688F"/>
    <w:rsid w:val="00A66C4C"/>
    <w:rsid w:val="00A670B7"/>
    <w:rsid w:val="00A67383"/>
    <w:rsid w:val="00A70408"/>
    <w:rsid w:val="00A70D1B"/>
    <w:rsid w:val="00A7145B"/>
    <w:rsid w:val="00A717F1"/>
    <w:rsid w:val="00A71BB5"/>
    <w:rsid w:val="00A72530"/>
    <w:rsid w:val="00A7270F"/>
    <w:rsid w:val="00A72A9C"/>
    <w:rsid w:val="00A7309F"/>
    <w:rsid w:val="00A73726"/>
    <w:rsid w:val="00A73932"/>
    <w:rsid w:val="00A73F2A"/>
    <w:rsid w:val="00A74205"/>
    <w:rsid w:val="00A742CC"/>
    <w:rsid w:val="00A74589"/>
    <w:rsid w:val="00A75013"/>
    <w:rsid w:val="00A75218"/>
    <w:rsid w:val="00A76034"/>
    <w:rsid w:val="00A7771A"/>
    <w:rsid w:val="00A77BBE"/>
    <w:rsid w:val="00A8041A"/>
    <w:rsid w:val="00A81489"/>
    <w:rsid w:val="00A81ADF"/>
    <w:rsid w:val="00A84AFB"/>
    <w:rsid w:val="00A85C14"/>
    <w:rsid w:val="00A90E1F"/>
    <w:rsid w:val="00A912EF"/>
    <w:rsid w:val="00A93EF6"/>
    <w:rsid w:val="00A94660"/>
    <w:rsid w:val="00A956B3"/>
    <w:rsid w:val="00A97D9C"/>
    <w:rsid w:val="00AA00CB"/>
    <w:rsid w:val="00AA02B6"/>
    <w:rsid w:val="00AA0D68"/>
    <w:rsid w:val="00AA135D"/>
    <w:rsid w:val="00AA2330"/>
    <w:rsid w:val="00AA2607"/>
    <w:rsid w:val="00AA2932"/>
    <w:rsid w:val="00AA496A"/>
    <w:rsid w:val="00AA5FB5"/>
    <w:rsid w:val="00AA60BF"/>
    <w:rsid w:val="00AA7C6B"/>
    <w:rsid w:val="00AB0521"/>
    <w:rsid w:val="00AB1748"/>
    <w:rsid w:val="00AB303B"/>
    <w:rsid w:val="00AB3294"/>
    <w:rsid w:val="00AB3ABB"/>
    <w:rsid w:val="00AB4616"/>
    <w:rsid w:val="00AB466F"/>
    <w:rsid w:val="00AB7060"/>
    <w:rsid w:val="00AB7551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D01DC"/>
    <w:rsid w:val="00AD06AD"/>
    <w:rsid w:val="00AD0802"/>
    <w:rsid w:val="00AD10E4"/>
    <w:rsid w:val="00AD29F2"/>
    <w:rsid w:val="00AD38C9"/>
    <w:rsid w:val="00AD53A3"/>
    <w:rsid w:val="00AD6162"/>
    <w:rsid w:val="00AD7B17"/>
    <w:rsid w:val="00AE0707"/>
    <w:rsid w:val="00AE0FAB"/>
    <w:rsid w:val="00AE10A7"/>
    <w:rsid w:val="00AE21B6"/>
    <w:rsid w:val="00AE41FA"/>
    <w:rsid w:val="00AE56E2"/>
    <w:rsid w:val="00AE59CD"/>
    <w:rsid w:val="00AE5AF0"/>
    <w:rsid w:val="00AE65F2"/>
    <w:rsid w:val="00AE7641"/>
    <w:rsid w:val="00AF0650"/>
    <w:rsid w:val="00AF2245"/>
    <w:rsid w:val="00AF40FF"/>
    <w:rsid w:val="00AF4BE4"/>
    <w:rsid w:val="00AF54B8"/>
    <w:rsid w:val="00AF5813"/>
    <w:rsid w:val="00AF6072"/>
    <w:rsid w:val="00AF6908"/>
    <w:rsid w:val="00AF727E"/>
    <w:rsid w:val="00B00CF2"/>
    <w:rsid w:val="00B02B9E"/>
    <w:rsid w:val="00B03366"/>
    <w:rsid w:val="00B03D4C"/>
    <w:rsid w:val="00B10631"/>
    <w:rsid w:val="00B10751"/>
    <w:rsid w:val="00B10D7E"/>
    <w:rsid w:val="00B113AB"/>
    <w:rsid w:val="00B13A28"/>
    <w:rsid w:val="00B13E09"/>
    <w:rsid w:val="00B14FC5"/>
    <w:rsid w:val="00B15A85"/>
    <w:rsid w:val="00B16381"/>
    <w:rsid w:val="00B17CB2"/>
    <w:rsid w:val="00B17FC9"/>
    <w:rsid w:val="00B20517"/>
    <w:rsid w:val="00B206FD"/>
    <w:rsid w:val="00B20A55"/>
    <w:rsid w:val="00B22751"/>
    <w:rsid w:val="00B2303D"/>
    <w:rsid w:val="00B24933"/>
    <w:rsid w:val="00B24BFE"/>
    <w:rsid w:val="00B25EAB"/>
    <w:rsid w:val="00B26B85"/>
    <w:rsid w:val="00B26F1A"/>
    <w:rsid w:val="00B27B09"/>
    <w:rsid w:val="00B27F5A"/>
    <w:rsid w:val="00B301E5"/>
    <w:rsid w:val="00B315BA"/>
    <w:rsid w:val="00B329AC"/>
    <w:rsid w:val="00B3365B"/>
    <w:rsid w:val="00B337E0"/>
    <w:rsid w:val="00B35B5A"/>
    <w:rsid w:val="00B35CAE"/>
    <w:rsid w:val="00B379C1"/>
    <w:rsid w:val="00B37AF2"/>
    <w:rsid w:val="00B41E2C"/>
    <w:rsid w:val="00B42B68"/>
    <w:rsid w:val="00B43C9F"/>
    <w:rsid w:val="00B44F55"/>
    <w:rsid w:val="00B45085"/>
    <w:rsid w:val="00B46815"/>
    <w:rsid w:val="00B4683E"/>
    <w:rsid w:val="00B471EB"/>
    <w:rsid w:val="00B47964"/>
    <w:rsid w:val="00B47E52"/>
    <w:rsid w:val="00B5286B"/>
    <w:rsid w:val="00B52D36"/>
    <w:rsid w:val="00B53535"/>
    <w:rsid w:val="00B547E9"/>
    <w:rsid w:val="00B54F26"/>
    <w:rsid w:val="00B55A87"/>
    <w:rsid w:val="00B57E40"/>
    <w:rsid w:val="00B60749"/>
    <w:rsid w:val="00B6074B"/>
    <w:rsid w:val="00B60FAA"/>
    <w:rsid w:val="00B61968"/>
    <w:rsid w:val="00B61C2C"/>
    <w:rsid w:val="00B61EE5"/>
    <w:rsid w:val="00B63C75"/>
    <w:rsid w:val="00B64776"/>
    <w:rsid w:val="00B651B0"/>
    <w:rsid w:val="00B65EFF"/>
    <w:rsid w:val="00B662D9"/>
    <w:rsid w:val="00B6696E"/>
    <w:rsid w:val="00B6751E"/>
    <w:rsid w:val="00B70817"/>
    <w:rsid w:val="00B716AD"/>
    <w:rsid w:val="00B71916"/>
    <w:rsid w:val="00B73725"/>
    <w:rsid w:val="00B74447"/>
    <w:rsid w:val="00B76892"/>
    <w:rsid w:val="00B776A8"/>
    <w:rsid w:val="00B77CB7"/>
    <w:rsid w:val="00B805A3"/>
    <w:rsid w:val="00B85668"/>
    <w:rsid w:val="00B85E48"/>
    <w:rsid w:val="00B86FE3"/>
    <w:rsid w:val="00B87849"/>
    <w:rsid w:val="00B91ADE"/>
    <w:rsid w:val="00B91F4A"/>
    <w:rsid w:val="00B93279"/>
    <w:rsid w:val="00B934C2"/>
    <w:rsid w:val="00B95053"/>
    <w:rsid w:val="00B97974"/>
    <w:rsid w:val="00BA0475"/>
    <w:rsid w:val="00BA4562"/>
    <w:rsid w:val="00BA6AF5"/>
    <w:rsid w:val="00BA70D8"/>
    <w:rsid w:val="00BB183D"/>
    <w:rsid w:val="00BB4F78"/>
    <w:rsid w:val="00BB69CD"/>
    <w:rsid w:val="00BB76E9"/>
    <w:rsid w:val="00BC1ED3"/>
    <w:rsid w:val="00BC2661"/>
    <w:rsid w:val="00BC2A07"/>
    <w:rsid w:val="00BC3A70"/>
    <w:rsid w:val="00BC3C12"/>
    <w:rsid w:val="00BC50B1"/>
    <w:rsid w:val="00BC57A1"/>
    <w:rsid w:val="00BC7DE7"/>
    <w:rsid w:val="00BD27EA"/>
    <w:rsid w:val="00BD392B"/>
    <w:rsid w:val="00BD3A30"/>
    <w:rsid w:val="00BD4A3B"/>
    <w:rsid w:val="00BD4ABD"/>
    <w:rsid w:val="00BD505C"/>
    <w:rsid w:val="00BD61F1"/>
    <w:rsid w:val="00BD6554"/>
    <w:rsid w:val="00BD68EC"/>
    <w:rsid w:val="00BD7748"/>
    <w:rsid w:val="00BD774C"/>
    <w:rsid w:val="00BE120F"/>
    <w:rsid w:val="00BE1962"/>
    <w:rsid w:val="00BE1F8B"/>
    <w:rsid w:val="00BE26F7"/>
    <w:rsid w:val="00BE5C25"/>
    <w:rsid w:val="00BE777A"/>
    <w:rsid w:val="00BE7F11"/>
    <w:rsid w:val="00BF08DC"/>
    <w:rsid w:val="00BF0A76"/>
    <w:rsid w:val="00BF0B47"/>
    <w:rsid w:val="00BF24A6"/>
    <w:rsid w:val="00BF5B81"/>
    <w:rsid w:val="00BF6460"/>
    <w:rsid w:val="00BF7389"/>
    <w:rsid w:val="00BF772A"/>
    <w:rsid w:val="00BF7B21"/>
    <w:rsid w:val="00C01430"/>
    <w:rsid w:val="00C030EB"/>
    <w:rsid w:val="00C04060"/>
    <w:rsid w:val="00C04EBE"/>
    <w:rsid w:val="00C056CC"/>
    <w:rsid w:val="00C064B0"/>
    <w:rsid w:val="00C07681"/>
    <w:rsid w:val="00C10C21"/>
    <w:rsid w:val="00C1134C"/>
    <w:rsid w:val="00C1254C"/>
    <w:rsid w:val="00C1377B"/>
    <w:rsid w:val="00C13797"/>
    <w:rsid w:val="00C15744"/>
    <w:rsid w:val="00C1675F"/>
    <w:rsid w:val="00C1760A"/>
    <w:rsid w:val="00C22B8F"/>
    <w:rsid w:val="00C22DA2"/>
    <w:rsid w:val="00C24DF3"/>
    <w:rsid w:val="00C26F7F"/>
    <w:rsid w:val="00C30988"/>
    <w:rsid w:val="00C30A44"/>
    <w:rsid w:val="00C30D65"/>
    <w:rsid w:val="00C31552"/>
    <w:rsid w:val="00C31860"/>
    <w:rsid w:val="00C334D9"/>
    <w:rsid w:val="00C3362B"/>
    <w:rsid w:val="00C33CF1"/>
    <w:rsid w:val="00C353C9"/>
    <w:rsid w:val="00C40305"/>
    <w:rsid w:val="00C40A43"/>
    <w:rsid w:val="00C413B6"/>
    <w:rsid w:val="00C417D0"/>
    <w:rsid w:val="00C4223D"/>
    <w:rsid w:val="00C42E42"/>
    <w:rsid w:val="00C4392D"/>
    <w:rsid w:val="00C43AE3"/>
    <w:rsid w:val="00C44657"/>
    <w:rsid w:val="00C451CC"/>
    <w:rsid w:val="00C4631A"/>
    <w:rsid w:val="00C476B7"/>
    <w:rsid w:val="00C47DAF"/>
    <w:rsid w:val="00C5064A"/>
    <w:rsid w:val="00C50E41"/>
    <w:rsid w:val="00C5190E"/>
    <w:rsid w:val="00C5238D"/>
    <w:rsid w:val="00C5496C"/>
    <w:rsid w:val="00C567C0"/>
    <w:rsid w:val="00C56F27"/>
    <w:rsid w:val="00C571B0"/>
    <w:rsid w:val="00C571D3"/>
    <w:rsid w:val="00C57743"/>
    <w:rsid w:val="00C57C82"/>
    <w:rsid w:val="00C60332"/>
    <w:rsid w:val="00C60F26"/>
    <w:rsid w:val="00C6348D"/>
    <w:rsid w:val="00C63828"/>
    <w:rsid w:val="00C6428F"/>
    <w:rsid w:val="00C6492B"/>
    <w:rsid w:val="00C65D08"/>
    <w:rsid w:val="00C66384"/>
    <w:rsid w:val="00C6654C"/>
    <w:rsid w:val="00C67202"/>
    <w:rsid w:val="00C702C2"/>
    <w:rsid w:val="00C703FA"/>
    <w:rsid w:val="00C70AF0"/>
    <w:rsid w:val="00C732E5"/>
    <w:rsid w:val="00C73ECB"/>
    <w:rsid w:val="00C75C7C"/>
    <w:rsid w:val="00C76329"/>
    <w:rsid w:val="00C76B80"/>
    <w:rsid w:val="00C80102"/>
    <w:rsid w:val="00C80593"/>
    <w:rsid w:val="00C805B0"/>
    <w:rsid w:val="00C835A1"/>
    <w:rsid w:val="00C835F2"/>
    <w:rsid w:val="00C83C3C"/>
    <w:rsid w:val="00C83DA2"/>
    <w:rsid w:val="00C84C3F"/>
    <w:rsid w:val="00C9145D"/>
    <w:rsid w:val="00C91715"/>
    <w:rsid w:val="00C93891"/>
    <w:rsid w:val="00C957A3"/>
    <w:rsid w:val="00C969C0"/>
    <w:rsid w:val="00C97903"/>
    <w:rsid w:val="00C979E5"/>
    <w:rsid w:val="00C97F0F"/>
    <w:rsid w:val="00CA0BFB"/>
    <w:rsid w:val="00CA0CFC"/>
    <w:rsid w:val="00CA123D"/>
    <w:rsid w:val="00CA2ED5"/>
    <w:rsid w:val="00CA5C5F"/>
    <w:rsid w:val="00CA7849"/>
    <w:rsid w:val="00CB201C"/>
    <w:rsid w:val="00CB2035"/>
    <w:rsid w:val="00CB5BFF"/>
    <w:rsid w:val="00CB7058"/>
    <w:rsid w:val="00CB70B3"/>
    <w:rsid w:val="00CC0CA6"/>
    <w:rsid w:val="00CC0EAE"/>
    <w:rsid w:val="00CC1268"/>
    <w:rsid w:val="00CC676C"/>
    <w:rsid w:val="00CC6774"/>
    <w:rsid w:val="00CD0770"/>
    <w:rsid w:val="00CD0A54"/>
    <w:rsid w:val="00CD17AC"/>
    <w:rsid w:val="00CD3F4F"/>
    <w:rsid w:val="00CD4985"/>
    <w:rsid w:val="00CD53F5"/>
    <w:rsid w:val="00CD76C1"/>
    <w:rsid w:val="00CD76E8"/>
    <w:rsid w:val="00CD7AC5"/>
    <w:rsid w:val="00CE2491"/>
    <w:rsid w:val="00CE3B39"/>
    <w:rsid w:val="00CE51EA"/>
    <w:rsid w:val="00CE5648"/>
    <w:rsid w:val="00CE7877"/>
    <w:rsid w:val="00CE7C36"/>
    <w:rsid w:val="00CF01A5"/>
    <w:rsid w:val="00CF1566"/>
    <w:rsid w:val="00CF288A"/>
    <w:rsid w:val="00CF2D05"/>
    <w:rsid w:val="00CF3A48"/>
    <w:rsid w:val="00CF4892"/>
    <w:rsid w:val="00CF576B"/>
    <w:rsid w:val="00CF6483"/>
    <w:rsid w:val="00CF65FE"/>
    <w:rsid w:val="00CF6C28"/>
    <w:rsid w:val="00D011F4"/>
    <w:rsid w:val="00D0139D"/>
    <w:rsid w:val="00D02373"/>
    <w:rsid w:val="00D02702"/>
    <w:rsid w:val="00D02DB3"/>
    <w:rsid w:val="00D03309"/>
    <w:rsid w:val="00D06F7C"/>
    <w:rsid w:val="00D10429"/>
    <w:rsid w:val="00D12AA5"/>
    <w:rsid w:val="00D130C1"/>
    <w:rsid w:val="00D1482F"/>
    <w:rsid w:val="00D14C44"/>
    <w:rsid w:val="00D15712"/>
    <w:rsid w:val="00D15B12"/>
    <w:rsid w:val="00D20EE1"/>
    <w:rsid w:val="00D22E48"/>
    <w:rsid w:val="00D22E94"/>
    <w:rsid w:val="00D2336B"/>
    <w:rsid w:val="00D23B57"/>
    <w:rsid w:val="00D242C7"/>
    <w:rsid w:val="00D24A56"/>
    <w:rsid w:val="00D24E97"/>
    <w:rsid w:val="00D26A22"/>
    <w:rsid w:val="00D27A6A"/>
    <w:rsid w:val="00D27B55"/>
    <w:rsid w:val="00D3034F"/>
    <w:rsid w:val="00D3075A"/>
    <w:rsid w:val="00D30D54"/>
    <w:rsid w:val="00D34188"/>
    <w:rsid w:val="00D342A9"/>
    <w:rsid w:val="00D36509"/>
    <w:rsid w:val="00D36DB9"/>
    <w:rsid w:val="00D409B2"/>
    <w:rsid w:val="00D416A7"/>
    <w:rsid w:val="00D42009"/>
    <w:rsid w:val="00D42542"/>
    <w:rsid w:val="00D43D2A"/>
    <w:rsid w:val="00D43D97"/>
    <w:rsid w:val="00D461E3"/>
    <w:rsid w:val="00D467E0"/>
    <w:rsid w:val="00D51164"/>
    <w:rsid w:val="00D51466"/>
    <w:rsid w:val="00D514AB"/>
    <w:rsid w:val="00D51E93"/>
    <w:rsid w:val="00D52791"/>
    <w:rsid w:val="00D53901"/>
    <w:rsid w:val="00D54D8D"/>
    <w:rsid w:val="00D55045"/>
    <w:rsid w:val="00D55315"/>
    <w:rsid w:val="00D5722F"/>
    <w:rsid w:val="00D60295"/>
    <w:rsid w:val="00D6072B"/>
    <w:rsid w:val="00D63243"/>
    <w:rsid w:val="00D6460A"/>
    <w:rsid w:val="00D64EFF"/>
    <w:rsid w:val="00D6525F"/>
    <w:rsid w:val="00D659BE"/>
    <w:rsid w:val="00D70279"/>
    <w:rsid w:val="00D70A65"/>
    <w:rsid w:val="00D720A0"/>
    <w:rsid w:val="00D7300B"/>
    <w:rsid w:val="00D7325F"/>
    <w:rsid w:val="00D74660"/>
    <w:rsid w:val="00D748A7"/>
    <w:rsid w:val="00D748CD"/>
    <w:rsid w:val="00D753EC"/>
    <w:rsid w:val="00D75882"/>
    <w:rsid w:val="00D75D91"/>
    <w:rsid w:val="00D77615"/>
    <w:rsid w:val="00D80ADE"/>
    <w:rsid w:val="00D80C64"/>
    <w:rsid w:val="00D8381F"/>
    <w:rsid w:val="00D8417F"/>
    <w:rsid w:val="00D842B4"/>
    <w:rsid w:val="00D855E3"/>
    <w:rsid w:val="00D859E7"/>
    <w:rsid w:val="00D85A40"/>
    <w:rsid w:val="00D867A9"/>
    <w:rsid w:val="00D92400"/>
    <w:rsid w:val="00D92B0B"/>
    <w:rsid w:val="00D93E35"/>
    <w:rsid w:val="00D94831"/>
    <w:rsid w:val="00D964E6"/>
    <w:rsid w:val="00D97DF2"/>
    <w:rsid w:val="00DA1D80"/>
    <w:rsid w:val="00DA21DB"/>
    <w:rsid w:val="00DA33EB"/>
    <w:rsid w:val="00DA3CEC"/>
    <w:rsid w:val="00DA57F1"/>
    <w:rsid w:val="00DA60EB"/>
    <w:rsid w:val="00DA751A"/>
    <w:rsid w:val="00DA75F0"/>
    <w:rsid w:val="00DA7B31"/>
    <w:rsid w:val="00DB0050"/>
    <w:rsid w:val="00DB113C"/>
    <w:rsid w:val="00DB132A"/>
    <w:rsid w:val="00DB2363"/>
    <w:rsid w:val="00DB239E"/>
    <w:rsid w:val="00DB3676"/>
    <w:rsid w:val="00DB458D"/>
    <w:rsid w:val="00DB71E6"/>
    <w:rsid w:val="00DB7B6F"/>
    <w:rsid w:val="00DC0517"/>
    <w:rsid w:val="00DC3AE1"/>
    <w:rsid w:val="00DC46FC"/>
    <w:rsid w:val="00DC6124"/>
    <w:rsid w:val="00DC6421"/>
    <w:rsid w:val="00DC6845"/>
    <w:rsid w:val="00DC6DED"/>
    <w:rsid w:val="00DC717F"/>
    <w:rsid w:val="00DC7326"/>
    <w:rsid w:val="00DD1BCC"/>
    <w:rsid w:val="00DD1F2B"/>
    <w:rsid w:val="00DD45D9"/>
    <w:rsid w:val="00DD5517"/>
    <w:rsid w:val="00DD6FDE"/>
    <w:rsid w:val="00DD733F"/>
    <w:rsid w:val="00DD78F7"/>
    <w:rsid w:val="00DD7F13"/>
    <w:rsid w:val="00DE1344"/>
    <w:rsid w:val="00DE4DAD"/>
    <w:rsid w:val="00DE58EB"/>
    <w:rsid w:val="00DE5BFE"/>
    <w:rsid w:val="00DE6679"/>
    <w:rsid w:val="00DE7146"/>
    <w:rsid w:val="00DE7AC5"/>
    <w:rsid w:val="00DF0118"/>
    <w:rsid w:val="00DF0D08"/>
    <w:rsid w:val="00DF16DF"/>
    <w:rsid w:val="00DF2772"/>
    <w:rsid w:val="00DF3318"/>
    <w:rsid w:val="00DF335C"/>
    <w:rsid w:val="00DF34E4"/>
    <w:rsid w:val="00DF3934"/>
    <w:rsid w:val="00DF424F"/>
    <w:rsid w:val="00DF4996"/>
    <w:rsid w:val="00DF52F5"/>
    <w:rsid w:val="00DF5A26"/>
    <w:rsid w:val="00DF5CC6"/>
    <w:rsid w:val="00DF5E75"/>
    <w:rsid w:val="00DF727D"/>
    <w:rsid w:val="00DF737F"/>
    <w:rsid w:val="00DF75FA"/>
    <w:rsid w:val="00E02556"/>
    <w:rsid w:val="00E0331E"/>
    <w:rsid w:val="00E038B8"/>
    <w:rsid w:val="00E04425"/>
    <w:rsid w:val="00E0528B"/>
    <w:rsid w:val="00E06005"/>
    <w:rsid w:val="00E1154F"/>
    <w:rsid w:val="00E12723"/>
    <w:rsid w:val="00E138C9"/>
    <w:rsid w:val="00E17901"/>
    <w:rsid w:val="00E17AC5"/>
    <w:rsid w:val="00E17F38"/>
    <w:rsid w:val="00E20062"/>
    <w:rsid w:val="00E203FF"/>
    <w:rsid w:val="00E20AC3"/>
    <w:rsid w:val="00E21F84"/>
    <w:rsid w:val="00E24660"/>
    <w:rsid w:val="00E2518A"/>
    <w:rsid w:val="00E2521F"/>
    <w:rsid w:val="00E25CFA"/>
    <w:rsid w:val="00E27106"/>
    <w:rsid w:val="00E2750B"/>
    <w:rsid w:val="00E301CD"/>
    <w:rsid w:val="00E306CF"/>
    <w:rsid w:val="00E32251"/>
    <w:rsid w:val="00E33F21"/>
    <w:rsid w:val="00E34559"/>
    <w:rsid w:val="00E3459D"/>
    <w:rsid w:val="00E34EF2"/>
    <w:rsid w:val="00E367A7"/>
    <w:rsid w:val="00E40347"/>
    <w:rsid w:val="00E41369"/>
    <w:rsid w:val="00E422E0"/>
    <w:rsid w:val="00E438E5"/>
    <w:rsid w:val="00E45DBA"/>
    <w:rsid w:val="00E45E24"/>
    <w:rsid w:val="00E46AE4"/>
    <w:rsid w:val="00E47C8D"/>
    <w:rsid w:val="00E50A0D"/>
    <w:rsid w:val="00E50B5A"/>
    <w:rsid w:val="00E50C60"/>
    <w:rsid w:val="00E517B7"/>
    <w:rsid w:val="00E52410"/>
    <w:rsid w:val="00E53B77"/>
    <w:rsid w:val="00E53E21"/>
    <w:rsid w:val="00E54195"/>
    <w:rsid w:val="00E54C85"/>
    <w:rsid w:val="00E56134"/>
    <w:rsid w:val="00E57E72"/>
    <w:rsid w:val="00E6040C"/>
    <w:rsid w:val="00E60CA4"/>
    <w:rsid w:val="00E61ACE"/>
    <w:rsid w:val="00E61AF1"/>
    <w:rsid w:val="00E631B4"/>
    <w:rsid w:val="00E640CC"/>
    <w:rsid w:val="00E66A27"/>
    <w:rsid w:val="00E67464"/>
    <w:rsid w:val="00E6770E"/>
    <w:rsid w:val="00E67A7B"/>
    <w:rsid w:val="00E70F01"/>
    <w:rsid w:val="00E72D8E"/>
    <w:rsid w:val="00E74F14"/>
    <w:rsid w:val="00E751C6"/>
    <w:rsid w:val="00E75727"/>
    <w:rsid w:val="00E76F4F"/>
    <w:rsid w:val="00E77425"/>
    <w:rsid w:val="00E77AC1"/>
    <w:rsid w:val="00E8005E"/>
    <w:rsid w:val="00E80525"/>
    <w:rsid w:val="00E8056D"/>
    <w:rsid w:val="00E80832"/>
    <w:rsid w:val="00E80DCE"/>
    <w:rsid w:val="00E82285"/>
    <w:rsid w:val="00E82977"/>
    <w:rsid w:val="00E82E2C"/>
    <w:rsid w:val="00E83359"/>
    <w:rsid w:val="00E846AC"/>
    <w:rsid w:val="00E84A4C"/>
    <w:rsid w:val="00E855B6"/>
    <w:rsid w:val="00E86267"/>
    <w:rsid w:val="00E865A0"/>
    <w:rsid w:val="00E8677B"/>
    <w:rsid w:val="00E867B0"/>
    <w:rsid w:val="00E8709C"/>
    <w:rsid w:val="00E87524"/>
    <w:rsid w:val="00E87BC4"/>
    <w:rsid w:val="00E87FA3"/>
    <w:rsid w:val="00E9088F"/>
    <w:rsid w:val="00E90C61"/>
    <w:rsid w:val="00E917CE"/>
    <w:rsid w:val="00E919A9"/>
    <w:rsid w:val="00E927D0"/>
    <w:rsid w:val="00E92824"/>
    <w:rsid w:val="00E93492"/>
    <w:rsid w:val="00E94AE8"/>
    <w:rsid w:val="00E95BC0"/>
    <w:rsid w:val="00E96087"/>
    <w:rsid w:val="00E96D7F"/>
    <w:rsid w:val="00E96FC3"/>
    <w:rsid w:val="00E97ACE"/>
    <w:rsid w:val="00EA0BE7"/>
    <w:rsid w:val="00EA2816"/>
    <w:rsid w:val="00EA3233"/>
    <w:rsid w:val="00EA4F15"/>
    <w:rsid w:val="00EA58CB"/>
    <w:rsid w:val="00EA613A"/>
    <w:rsid w:val="00EA6902"/>
    <w:rsid w:val="00EA70FD"/>
    <w:rsid w:val="00EB05D6"/>
    <w:rsid w:val="00EB061E"/>
    <w:rsid w:val="00EB0BA7"/>
    <w:rsid w:val="00EB1605"/>
    <w:rsid w:val="00EB233E"/>
    <w:rsid w:val="00EB27B0"/>
    <w:rsid w:val="00EB3291"/>
    <w:rsid w:val="00EB349A"/>
    <w:rsid w:val="00EB3B2D"/>
    <w:rsid w:val="00EB3C4D"/>
    <w:rsid w:val="00EB3CBB"/>
    <w:rsid w:val="00EB4FC5"/>
    <w:rsid w:val="00EB6742"/>
    <w:rsid w:val="00EB758B"/>
    <w:rsid w:val="00EB770E"/>
    <w:rsid w:val="00EC08CF"/>
    <w:rsid w:val="00EC12CD"/>
    <w:rsid w:val="00EC2A14"/>
    <w:rsid w:val="00EC2FD2"/>
    <w:rsid w:val="00EC4361"/>
    <w:rsid w:val="00EC462A"/>
    <w:rsid w:val="00EC786C"/>
    <w:rsid w:val="00ED032E"/>
    <w:rsid w:val="00ED0432"/>
    <w:rsid w:val="00ED086F"/>
    <w:rsid w:val="00ED0C82"/>
    <w:rsid w:val="00ED39D3"/>
    <w:rsid w:val="00ED3EBF"/>
    <w:rsid w:val="00ED45B1"/>
    <w:rsid w:val="00ED4DAA"/>
    <w:rsid w:val="00ED5954"/>
    <w:rsid w:val="00ED7657"/>
    <w:rsid w:val="00ED790C"/>
    <w:rsid w:val="00ED7C78"/>
    <w:rsid w:val="00EE0453"/>
    <w:rsid w:val="00EE0490"/>
    <w:rsid w:val="00EE0EB8"/>
    <w:rsid w:val="00EE1072"/>
    <w:rsid w:val="00EE357D"/>
    <w:rsid w:val="00EE385B"/>
    <w:rsid w:val="00EE3BF3"/>
    <w:rsid w:val="00EE45D9"/>
    <w:rsid w:val="00EE4D4C"/>
    <w:rsid w:val="00EE6752"/>
    <w:rsid w:val="00EE6F7C"/>
    <w:rsid w:val="00EF0391"/>
    <w:rsid w:val="00EF1594"/>
    <w:rsid w:val="00EF4765"/>
    <w:rsid w:val="00EF47A5"/>
    <w:rsid w:val="00EF5D80"/>
    <w:rsid w:val="00EF5EC7"/>
    <w:rsid w:val="00EF653B"/>
    <w:rsid w:val="00EF7E95"/>
    <w:rsid w:val="00F01276"/>
    <w:rsid w:val="00F019FB"/>
    <w:rsid w:val="00F01B72"/>
    <w:rsid w:val="00F0231A"/>
    <w:rsid w:val="00F02E53"/>
    <w:rsid w:val="00F04679"/>
    <w:rsid w:val="00F049A1"/>
    <w:rsid w:val="00F05231"/>
    <w:rsid w:val="00F0594E"/>
    <w:rsid w:val="00F06B16"/>
    <w:rsid w:val="00F070DD"/>
    <w:rsid w:val="00F0785A"/>
    <w:rsid w:val="00F106CF"/>
    <w:rsid w:val="00F10C9F"/>
    <w:rsid w:val="00F110D4"/>
    <w:rsid w:val="00F115AA"/>
    <w:rsid w:val="00F11A1E"/>
    <w:rsid w:val="00F12EC1"/>
    <w:rsid w:val="00F13628"/>
    <w:rsid w:val="00F13C8D"/>
    <w:rsid w:val="00F13CDC"/>
    <w:rsid w:val="00F13DA4"/>
    <w:rsid w:val="00F13E23"/>
    <w:rsid w:val="00F13F49"/>
    <w:rsid w:val="00F168FE"/>
    <w:rsid w:val="00F169B3"/>
    <w:rsid w:val="00F20974"/>
    <w:rsid w:val="00F212F6"/>
    <w:rsid w:val="00F213A6"/>
    <w:rsid w:val="00F22962"/>
    <w:rsid w:val="00F234F1"/>
    <w:rsid w:val="00F2590C"/>
    <w:rsid w:val="00F3027C"/>
    <w:rsid w:val="00F3114C"/>
    <w:rsid w:val="00F320E3"/>
    <w:rsid w:val="00F331CE"/>
    <w:rsid w:val="00F33E83"/>
    <w:rsid w:val="00F35B90"/>
    <w:rsid w:val="00F3759F"/>
    <w:rsid w:val="00F377C4"/>
    <w:rsid w:val="00F37FB4"/>
    <w:rsid w:val="00F4238C"/>
    <w:rsid w:val="00F429E9"/>
    <w:rsid w:val="00F434BF"/>
    <w:rsid w:val="00F43613"/>
    <w:rsid w:val="00F4543D"/>
    <w:rsid w:val="00F504A0"/>
    <w:rsid w:val="00F508B9"/>
    <w:rsid w:val="00F508DE"/>
    <w:rsid w:val="00F50A7A"/>
    <w:rsid w:val="00F50C27"/>
    <w:rsid w:val="00F5337E"/>
    <w:rsid w:val="00F5345D"/>
    <w:rsid w:val="00F53B42"/>
    <w:rsid w:val="00F5424F"/>
    <w:rsid w:val="00F54786"/>
    <w:rsid w:val="00F548A2"/>
    <w:rsid w:val="00F572E0"/>
    <w:rsid w:val="00F5761E"/>
    <w:rsid w:val="00F57791"/>
    <w:rsid w:val="00F6229A"/>
    <w:rsid w:val="00F633A8"/>
    <w:rsid w:val="00F64B29"/>
    <w:rsid w:val="00F65E0B"/>
    <w:rsid w:val="00F66911"/>
    <w:rsid w:val="00F70D72"/>
    <w:rsid w:val="00F70F2F"/>
    <w:rsid w:val="00F725D3"/>
    <w:rsid w:val="00F72812"/>
    <w:rsid w:val="00F7445C"/>
    <w:rsid w:val="00F75631"/>
    <w:rsid w:val="00F82C04"/>
    <w:rsid w:val="00F83196"/>
    <w:rsid w:val="00F8491A"/>
    <w:rsid w:val="00F85453"/>
    <w:rsid w:val="00F8699E"/>
    <w:rsid w:val="00F869B1"/>
    <w:rsid w:val="00F90134"/>
    <w:rsid w:val="00F904D0"/>
    <w:rsid w:val="00F90CA4"/>
    <w:rsid w:val="00F9179D"/>
    <w:rsid w:val="00F92209"/>
    <w:rsid w:val="00F926C0"/>
    <w:rsid w:val="00F93140"/>
    <w:rsid w:val="00F9352A"/>
    <w:rsid w:val="00F937A0"/>
    <w:rsid w:val="00F94C02"/>
    <w:rsid w:val="00F96D5A"/>
    <w:rsid w:val="00FA1E5A"/>
    <w:rsid w:val="00FA46A7"/>
    <w:rsid w:val="00FA53C9"/>
    <w:rsid w:val="00FA6182"/>
    <w:rsid w:val="00FB1301"/>
    <w:rsid w:val="00FB32C3"/>
    <w:rsid w:val="00FB4661"/>
    <w:rsid w:val="00FB4996"/>
    <w:rsid w:val="00FB4C60"/>
    <w:rsid w:val="00FB4E2E"/>
    <w:rsid w:val="00FB584A"/>
    <w:rsid w:val="00FC0040"/>
    <w:rsid w:val="00FC1D75"/>
    <w:rsid w:val="00FC235C"/>
    <w:rsid w:val="00FC40E1"/>
    <w:rsid w:val="00FC4B7F"/>
    <w:rsid w:val="00FC4ED1"/>
    <w:rsid w:val="00FC4FE6"/>
    <w:rsid w:val="00FC575A"/>
    <w:rsid w:val="00FC6982"/>
    <w:rsid w:val="00FC6D99"/>
    <w:rsid w:val="00FC7218"/>
    <w:rsid w:val="00FC7C41"/>
    <w:rsid w:val="00FD0199"/>
    <w:rsid w:val="00FD13EF"/>
    <w:rsid w:val="00FD2BEC"/>
    <w:rsid w:val="00FD40D2"/>
    <w:rsid w:val="00FD4B31"/>
    <w:rsid w:val="00FD512D"/>
    <w:rsid w:val="00FD66CE"/>
    <w:rsid w:val="00FD74FE"/>
    <w:rsid w:val="00FE114B"/>
    <w:rsid w:val="00FE1ACE"/>
    <w:rsid w:val="00FE1B34"/>
    <w:rsid w:val="00FE24DF"/>
    <w:rsid w:val="00FE2F19"/>
    <w:rsid w:val="00FE374D"/>
    <w:rsid w:val="00FE46BC"/>
    <w:rsid w:val="00FE4F5F"/>
    <w:rsid w:val="00FF0ABA"/>
    <w:rsid w:val="00FF1F77"/>
    <w:rsid w:val="00FF2B25"/>
    <w:rsid w:val="00FF2D1F"/>
    <w:rsid w:val="00FF5AA9"/>
    <w:rsid w:val="00FF619D"/>
    <w:rsid w:val="00FF642A"/>
    <w:rsid w:val="00FF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E54195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590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E96F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E54195"/>
    <w:rPr>
      <w:rFonts w:ascii="Times New Roman" w:eastAsia="Times New Roman" w:hAnsi="Times New Roman" w:cs="Times New Roman"/>
      <w:sz w:val="28"/>
      <w:szCs w:val="24"/>
      <w:lang w:val="sl-SI"/>
    </w:rPr>
  </w:style>
  <w:style w:type="table" w:styleId="TableGrid">
    <w:name w:val="Table Grid"/>
    <w:basedOn w:val="TableNormal"/>
    <w:rsid w:val="00E541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95"/>
  </w:style>
  <w:style w:type="paragraph" w:styleId="Footer">
    <w:name w:val="footer"/>
    <w:basedOn w:val="Normal"/>
    <w:link w:val="Foot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95"/>
  </w:style>
  <w:style w:type="table" w:customStyle="1" w:styleId="TableGrid1">
    <w:name w:val="Table Grid1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54195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character" w:customStyle="1" w:styleId="BodyTextChar">
    <w:name w:val="Body Text Char"/>
    <w:link w:val="BodyText"/>
    <w:uiPriority w:val="1"/>
    <w:rsid w:val="00E54195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E541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195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E54195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E5419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E54195"/>
  </w:style>
  <w:style w:type="character" w:styleId="PlaceholderText">
    <w:name w:val="Placeholder Text"/>
    <w:uiPriority w:val="99"/>
    <w:semiHidden/>
    <w:rsid w:val="00E54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195"/>
    <w:rPr>
      <w:rFonts w:ascii="Tahoma" w:hAnsi="Tahoma" w:cs="Tahoma"/>
      <w:sz w:val="16"/>
      <w:szCs w:val="16"/>
    </w:rPr>
  </w:style>
  <w:style w:type="paragraph" w:customStyle="1" w:styleId="Pasussalistom">
    <w:name w:val="Pasus sa listom"/>
    <w:basedOn w:val="Normal"/>
    <w:qFormat/>
    <w:rsid w:val="00A507C1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0A52EE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</w:rPr>
  </w:style>
  <w:style w:type="character" w:customStyle="1" w:styleId="Heading3Char">
    <w:name w:val="Heading 3 Char"/>
    <w:link w:val="Heading3"/>
    <w:uiPriority w:val="1"/>
    <w:rsid w:val="00E96FC3"/>
    <w:rPr>
      <w:rFonts w:ascii="Cambria" w:eastAsia="Times New Roman" w:hAnsi="Cambria" w:cs="Times New Roman"/>
      <w:b/>
      <w:bCs/>
      <w:color w:val="4F81BD"/>
    </w:rPr>
  </w:style>
  <w:style w:type="paragraph" w:customStyle="1" w:styleId="WW-Default">
    <w:name w:val="WW-Default"/>
    <w:rsid w:val="004C4266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1"/>
    <w:rsid w:val="00590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4F3125"/>
  </w:style>
  <w:style w:type="paragraph" w:customStyle="1" w:styleId="TableParagraph">
    <w:name w:val="Table Paragraph"/>
    <w:basedOn w:val="Normal"/>
    <w:uiPriority w:val="1"/>
    <w:qFormat/>
    <w:rsid w:val="00E72D8E"/>
    <w:pPr>
      <w:widowControl w:val="0"/>
      <w:spacing w:after="0" w:line="240" w:lineRule="auto"/>
    </w:pPr>
    <w:rPr>
      <w:rFonts w:eastAsia="Calibri"/>
    </w:rPr>
  </w:style>
  <w:style w:type="character" w:customStyle="1" w:styleId="WW8Num1z0">
    <w:name w:val="WW8Num1z0"/>
    <w:rsid w:val="00F904D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F904D0"/>
    <w:rPr>
      <w:rFonts w:ascii="Courier New" w:hAnsi="Courier New" w:cs="Courier New" w:hint="default"/>
    </w:rPr>
  </w:style>
  <w:style w:type="character" w:customStyle="1" w:styleId="WW8Num1z2">
    <w:name w:val="WW8Num1z2"/>
    <w:rsid w:val="00F904D0"/>
    <w:rPr>
      <w:rFonts w:ascii="Wingdings" w:hAnsi="Wingdings" w:cs="Wingdings" w:hint="default"/>
    </w:rPr>
  </w:style>
  <w:style w:type="character" w:customStyle="1" w:styleId="WW8Num1z3">
    <w:name w:val="WW8Num1z3"/>
    <w:rsid w:val="00F904D0"/>
    <w:rPr>
      <w:rFonts w:ascii="Symbol" w:hAnsi="Symbol" w:cs="Symbol" w:hint="default"/>
    </w:rPr>
  </w:style>
  <w:style w:type="character" w:customStyle="1" w:styleId="WW8Num2z0">
    <w:name w:val="WW8Num2z0"/>
    <w:rsid w:val="00F904D0"/>
    <w:rPr>
      <w:rFonts w:hint="default"/>
    </w:rPr>
  </w:style>
  <w:style w:type="character" w:customStyle="1" w:styleId="WW8Num3z0">
    <w:name w:val="WW8Num3z0"/>
    <w:rsid w:val="00F904D0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F904D0"/>
    <w:rPr>
      <w:sz w:val="32"/>
      <w:szCs w:val="32"/>
    </w:rPr>
  </w:style>
  <w:style w:type="character" w:customStyle="1" w:styleId="WW8Num3z2">
    <w:name w:val="WW8Num3z2"/>
    <w:rsid w:val="00F904D0"/>
  </w:style>
  <w:style w:type="character" w:customStyle="1" w:styleId="WW8Num3z3">
    <w:name w:val="WW8Num3z3"/>
    <w:rsid w:val="00F904D0"/>
  </w:style>
  <w:style w:type="character" w:customStyle="1" w:styleId="WW8Num3z4">
    <w:name w:val="WW8Num3z4"/>
    <w:rsid w:val="00F904D0"/>
  </w:style>
  <w:style w:type="character" w:customStyle="1" w:styleId="WW8Num3z5">
    <w:name w:val="WW8Num3z5"/>
    <w:rsid w:val="00F904D0"/>
  </w:style>
  <w:style w:type="character" w:customStyle="1" w:styleId="WW8Num3z6">
    <w:name w:val="WW8Num3z6"/>
    <w:rsid w:val="00F904D0"/>
  </w:style>
  <w:style w:type="character" w:customStyle="1" w:styleId="WW8Num3z7">
    <w:name w:val="WW8Num3z7"/>
    <w:rsid w:val="00F904D0"/>
  </w:style>
  <w:style w:type="character" w:customStyle="1" w:styleId="WW8Num3z8">
    <w:name w:val="WW8Num3z8"/>
    <w:rsid w:val="00F904D0"/>
  </w:style>
  <w:style w:type="character" w:customStyle="1" w:styleId="WW8Num4z0">
    <w:name w:val="WW8Num4z0"/>
    <w:rsid w:val="00F904D0"/>
    <w:rPr>
      <w:rFonts w:hint="default"/>
      <w:b w:val="0"/>
    </w:rPr>
  </w:style>
  <w:style w:type="character" w:customStyle="1" w:styleId="WW8Num4z1">
    <w:name w:val="WW8Num4z1"/>
    <w:rsid w:val="00F904D0"/>
  </w:style>
  <w:style w:type="character" w:customStyle="1" w:styleId="WW8Num4z2">
    <w:name w:val="WW8Num4z2"/>
    <w:rsid w:val="00F904D0"/>
  </w:style>
  <w:style w:type="character" w:customStyle="1" w:styleId="WW8Num4z3">
    <w:name w:val="WW8Num4z3"/>
    <w:rsid w:val="00F904D0"/>
  </w:style>
  <w:style w:type="character" w:customStyle="1" w:styleId="WW8Num4z4">
    <w:name w:val="WW8Num4z4"/>
    <w:rsid w:val="00F904D0"/>
  </w:style>
  <w:style w:type="character" w:customStyle="1" w:styleId="WW8Num4z5">
    <w:name w:val="WW8Num4z5"/>
    <w:rsid w:val="00F904D0"/>
  </w:style>
  <w:style w:type="character" w:customStyle="1" w:styleId="WW8Num4z6">
    <w:name w:val="WW8Num4z6"/>
    <w:rsid w:val="00F904D0"/>
  </w:style>
  <w:style w:type="character" w:customStyle="1" w:styleId="WW8Num4z7">
    <w:name w:val="WW8Num4z7"/>
    <w:rsid w:val="00F904D0"/>
  </w:style>
  <w:style w:type="character" w:customStyle="1" w:styleId="WW8Num4z8">
    <w:name w:val="WW8Num4z8"/>
    <w:rsid w:val="00F904D0"/>
  </w:style>
  <w:style w:type="character" w:customStyle="1" w:styleId="WW8Num5z0">
    <w:name w:val="WW8Num5z0"/>
    <w:rsid w:val="00F904D0"/>
    <w:rPr>
      <w:rFonts w:hint="default"/>
      <w:b w:val="0"/>
    </w:rPr>
  </w:style>
  <w:style w:type="character" w:customStyle="1" w:styleId="WW8Num5z1">
    <w:name w:val="WW8Num5z1"/>
    <w:rsid w:val="00F904D0"/>
  </w:style>
  <w:style w:type="character" w:customStyle="1" w:styleId="WW8Num5z2">
    <w:name w:val="WW8Num5z2"/>
    <w:rsid w:val="00F904D0"/>
  </w:style>
  <w:style w:type="character" w:customStyle="1" w:styleId="WW8Num5z3">
    <w:name w:val="WW8Num5z3"/>
    <w:rsid w:val="00F904D0"/>
  </w:style>
  <w:style w:type="character" w:customStyle="1" w:styleId="WW8Num5z4">
    <w:name w:val="WW8Num5z4"/>
    <w:rsid w:val="00F904D0"/>
  </w:style>
  <w:style w:type="character" w:customStyle="1" w:styleId="WW8Num5z5">
    <w:name w:val="WW8Num5z5"/>
    <w:rsid w:val="00F904D0"/>
  </w:style>
  <w:style w:type="character" w:customStyle="1" w:styleId="WW8Num5z6">
    <w:name w:val="WW8Num5z6"/>
    <w:rsid w:val="00F904D0"/>
  </w:style>
  <w:style w:type="character" w:customStyle="1" w:styleId="WW8Num5z7">
    <w:name w:val="WW8Num5z7"/>
    <w:rsid w:val="00F904D0"/>
  </w:style>
  <w:style w:type="character" w:customStyle="1" w:styleId="WW8Num5z8">
    <w:name w:val="WW8Num5z8"/>
    <w:rsid w:val="00F904D0"/>
  </w:style>
  <w:style w:type="character" w:customStyle="1" w:styleId="WW8Num6z0">
    <w:name w:val="WW8Num6z0"/>
    <w:rsid w:val="00F904D0"/>
    <w:rPr>
      <w:rFonts w:ascii="Symbol" w:hAnsi="Symbol" w:cs="Symbol" w:hint="default"/>
      <w:color w:val="auto"/>
    </w:rPr>
  </w:style>
  <w:style w:type="character" w:customStyle="1" w:styleId="WW8Num6z1">
    <w:name w:val="WW8Num6z1"/>
    <w:rsid w:val="00F904D0"/>
  </w:style>
  <w:style w:type="character" w:customStyle="1" w:styleId="WW8Num6z2">
    <w:name w:val="WW8Num6z2"/>
    <w:rsid w:val="00F904D0"/>
  </w:style>
  <w:style w:type="character" w:customStyle="1" w:styleId="WW8Num6z3">
    <w:name w:val="WW8Num6z3"/>
    <w:rsid w:val="00F904D0"/>
  </w:style>
  <w:style w:type="character" w:customStyle="1" w:styleId="WW8Num6z4">
    <w:name w:val="WW8Num6z4"/>
    <w:rsid w:val="00F904D0"/>
  </w:style>
  <w:style w:type="character" w:customStyle="1" w:styleId="WW8Num6z5">
    <w:name w:val="WW8Num6z5"/>
    <w:rsid w:val="00F904D0"/>
  </w:style>
  <w:style w:type="character" w:customStyle="1" w:styleId="WW8Num6z6">
    <w:name w:val="WW8Num6z6"/>
    <w:rsid w:val="00F904D0"/>
  </w:style>
  <w:style w:type="character" w:customStyle="1" w:styleId="WW8Num6z7">
    <w:name w:val="WW8Num6z7"/>
    <w:rsid w:val="00F904D0"/>
  </w:style>
  <w:style w:type="character" w:customStyle="1" w:styleId="WW8Num6z8">
    <w:name w:val="WW8Num6z8"/>
    <w:rsid w:val="00F904D0"/>
  </w:style>
  <w:style w:type="character" w:customStyle="1" w:styleId="CharChar3">
    <w:name w:val="Char Char3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F904D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F904D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F904D0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F904D0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F904D0"/>
    <w:pPr>
      <w:suppressAutoHyphens/>
      <w:spacing w:after="120" w:line="48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F904D0"/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F904D0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F904D0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F904D0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F904D0"/>
    <w:pPr>
      <w:suppressAutoHyphens/>
    </w:pPr>
    <w:rPr>
      <w:rFonts w:ascii="Times New Roman" w:hAnsi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12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FAD0-BEEA-4CC8-B456-A02B9DE0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6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Links>
    <vt:vector size="24" baseType="variant">
      <vt:variant>
        <vt:i4>7733332</vt:i4>
      </vt:variant>
      <vt:variant>
        <vt:i4>9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6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3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http://www.ribarskabanja.rs/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m.krstic</cp:lastModifiedBy>
  <cp:revision>72</cp:revision>
  <cp:lastPrinted>2020-11-30T10:05:00Z</cp:lastPrinted>
  <dcterms:created xsi:type="dcterms:W3CDTF">2016-11-17T16:48:00Z</dcterms:created>
  <dcterms:modified xsi:type="dcterms:W3CDTF">2025-11-17T08:16:00Z</dcterms:modified>
</cp:coreProperties>
</file>